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0AEF0" w14:textId="7FE41501" w:rsidR="00566E0E" w:rsidRPr="00C15FE4" w:rsidRDefault="00FB6FD0" w:rsidP="00F91364">
      <w:pPr>
        <w:jc w:val="right"/>
        <w:rPr>
          <w:rFonts w:ascii="Calibri Light" w:hAnsi="Calibri Light" w:cs="Calibri Light"/>
          <w:i/>
          <w:sz w:val="18"/>
          <w:szCs w:val="18"/>
        </w:rPr>
      </w:pPr>
      <w:r w:rsidRPr="00C15FE4">
        <w:rPr>
          <w:rFonts w:ascii="Calibri Light" w:hAnsi="Calibri Light" w:cs="Calibri Light"/>
          <w:i/>
          <w:sz w:val="18"/>
          <w:szCs w:val="18"/>
        </w:rPr>
        <w:t xml:space="preserve">Załącznik nr </w:t>
      </w:r>
      <w:r w:rsidR="00615332" w:rsidRPr="00C15FE4">
        <w:rPr>
          <w:rFonts w:ascii="Calibri Light" w:hAnsi="Calibri Light" w:cs="Calibri Light"/>
          <w:i/>
          <w:sz w:val="18"/>
          <w:szCs w:val="18"/>
        </w:rPr>
        <w:t>2</w:t>
      </w:r>
      <w:r w:rsidR="004D12C1" w:rsidRPr="00C15FE4">
        <w:rPr>
          <w:rFonts w:ascii="Calibri Light" w:hAnsi="Calibri Light" w:cs="Calibri Light"/>
          <w:i/>
          <w:sz w:val="18"/>
          <w:szCs w:val="18"/>
        </w:rPr>
        <w:t xml:space="preserve"> do </w:t>
      </w:r>
      <w:r w:rsidR="005A58A1">
        <w:rPr>
          <w:rFonts w:ascii="Calibri Light" w:hAnsi="Calibri Light" w:cs="Calibri Light"/>
          <w:i/>
          <w:sz w:val="18"/>
          <w:szCs w:val="18"/>
        </w:rPr>
        <w:t>Z</w:t>
      </w:r>
      <w:r w:rsidR="00793979" w:rsidRPr="00C15FE4">
        <w:rPr>
          <w:rFonts w:ascii="Calibri Light" w:hAnsi="Calibri Light" w:cs="Calibri Light"/>
          <w:bCs/>
          <w:i/>
          <w:sz w:val="18"/>
          <w:szCs w:val="18"/>
        </w:rPr>
        <w:t xml:space="preserve">apytania </w:t>
      </w:r>
      <w:r w:rsidR="005A58A1">
        <w:rPr>
          <w:rFonts w:ascii="Calibri Light" w:hAnsi="Calibri Light" w:cs="Calibri Light"/>
          <w:bCs/>
          <w:i/>
          <w:sz w:val="18"/>
          <w:szCs w:val="18"/>
        </w:rPr>
        <w:t>O</w:t>
      </w:r>
      <w:r w:rsidR="00793979" w:rsidRPr="00C15FE4">
        <w:rPr>
          <w:rFonts w:ascii="Calibri Light" w:hAnsi="Calibri Light" w:cs="Calibri Light"/>
          <w:bCs/>
          <w:i/>
          <w:sz w:val="18"/>
          <w:szCs w:val="18"/>
        </w:rPr>
        <w:t>fertowego</w:t>
      </w:r>
    </w:p>
    <w:p w14:paraId="60642CCA" w14:textId="77777777" w:rsidR="00075E61" w:rsidRPr="00C15FE4" w:rsidRDefault="00075E61">
      <w:pPr>
        <w:rPr>
          <w:rFonts w:ascii="Calibri Light" w:hAnsi="Calibri Light" w:cs="Calibri Light"/>
          <w:b/>
          <w:sz w:val="20"/>
        </w:rPr>
      </w:pPr>
    </w:p>
    <w:p w14:paraId="7E172808" w14:textId="77777777" w:rsidR="000D581D" w:rsidRPr="00C15FE4" w:rsidRDefault="00FB6FD0" w:rsidP="0060196D">
      <w:pPr>
        <w:ind w:left="2832" w:firstLine="708"/>
        <w:rPr>
          <w:rFonts w:ascii="Calibri Light" w:hAnsi="Calibri Light" w:cs="Calibri Light"/>
          <w:b/>
          <w:sz w:val="28"/>
          <w:szCs w:val="28"/>
        </w:rPr>
      </w:pPr>
      <w:r w:rsidRPr="00C15FE4">
        <w:rPr>
          <w:rFonts w:ascii="Calibri Light" w:hAnsi="Calibri Light" w:cs="Calibri Light"/>
          <w:b/>
          <w:sz w:val="28"/>
          <w:szCs w:val="28"/>
        </w:rPr>
        <w:t>WZÓR UMOWY</w:t>
      </w:r>
    </w:p>
    <w:p w14:paraId="482A8E8E" w14:textId="0F6CA01A" w:rsidR="00C5421F" w:rsidRPr="00C15FE4" w:rsidRDefault="006428A5" w:rsidP="00C5421F">
      <w:pPr>
        <w:spacing w:before="120" w:after="12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Zawarta w dniu …………………………….. r. w wyniku przeprowadzonego postępowania o udzielenie </w:t>
      </w:r>
      <w:r w:rsidR="004626A4">
        <w:rPr>
          <w:rFonts w:ascii="Calibri Light" w:hAnsi="Calibri Light" w:cs="Calibri Light"/>
          <w:sz w:val="20"/>
        </w:rPr>
        <w:t xml:space="preserve">zamówienia </w:t>
      </w:r>
      <w:r w:rsidRPr="00C15FE4">
        <w:rPr>
          <w:rFonts w:ascii="Calibri Light" w:hAnsi="Calibri Light" w:cs="Calibri Light"/>
          <w:sz w:val="20"/>
        </w:rPr>
        <w:t xml:space="preserve">publicznego pn. </w:t>
      </w:r>
      <w:r w:rsidRPr="00C15FE4">
        <w:rPr>
          <w:rFonts w:ascii="Calibri Light" w:hAnsi="Calibri Light" w:cs="Calibri Light"/>
          <w:bCs/>
          <w:sz w:val="20"/>
        </w:rPr>
        <w:t>„</w:t>
      </w:r>
      <w:r w:rsidR="005A58A1" w:rsidRPr="005A58A1">
        <w:rPr>
          <w:rFonts w:ascii="Calibri Light" w:hAnsi="Calibri Light" w:cs="Calibri Light"/>
          <w:b/>
          <w:sz w:val="20"/>
        </w:rPr>
        <w:t>Przeprowadzenie audytu bezpieczeństwa i testów penetracyjnych</w:t>
      </w:r>
      <w:r w:rsidRPr="00C15FE4">
        <w:rPr>
          <w:rFonts w:ascii="Calibri Light" w:hAnsi="Calibri Light" w:cs="Calibri Light"/>
          <w:bCs/>
          <w:sz w:val="20"/>
        </w:rPr>
        <w:t>”</w:t>
      </w:r>
      <w:r w:rsidR="004626A4">
        <w:rPr>
          <w:rFonts w:ascii="Calibri Light" w:hAnsi="Calibri Light" w:cs="Calibri Light"/>
          <w:bCs/>
          <w:sz w:val="20"/>
        </w:rPr>
        <w:t>, realizowanego</w:t>
      </w:r>
      <w:r w:rsidRPr="00C15FE4">
        <w:rPr>
          <w:rFonts w:ascii="Calibri Light" w:hAnsi="Calibri Light" w:cs="Calibri Light"/>
          <w:bCs/>
          <w:sz w:val="20"/>
        </w:rPr>
        <w:t xml:space="preserve"> w ramach projektu </w:t>
      </w:r>
      <w:r w:rsidRPr="00C15FE4">
        <w:rPr>
          <w:rFonts w:ascii="Calibri Light" w:hAnsi="Calibri Light" w:cs="Calibri Light"/>
          <w:sz w:val="20"/>
        </w:rPr>
        <w:t>”</w:t>
      </w:r>
      <w:proofErr w:type="spellStart"/>
      <w:r w:rsidR="00E445AD" w:rsidRPr="00C15FE4">
        <w:rPr>
          <w:rFonts w:ascii="Calibri Light" w:hAnsi="Calibri Light" w:cs="Calibri Light"/>
          <w:sz w:val="20"/>
        </w:rPr>
        <w:t>C</w:t>
      </w:r>
      <w:r w:rsidR="004626A4">
        <w:rPr>
          <w:rFonts w:ascii="Calibri Light" w:hAnsi="Calibri Light" w:cs="Calibri Light"/>
          <w:sz w:val="20"/>
        </w:rPr>
        <w:t>yberbezpieczny</w:t>
      </w:r>
      <w:proofErr w:type="spellEnd"/>
      <w:r w:rsidR="004626A4">
        <w:rPr>
          <w:rFonts w:ascii="Calibri Light" w:hAnsi="Calibri Light" w:cs="Calibri Light"/>
          <w:sz w:val="20"/>
        </w:rPr>
        <w:t xml:space="preserve"> Samorząd</w:t>
      </w:r>
      <w:r w:rsidR="00FB5B3A">
        <w:rPr>
          <w:rFonts w:ascii="Calibri Light" w:hAnsi="Calibri Light" w:cs="Calibri Light"/>
          <w:sz w:val="20"/>
        </w:rPr>
        <w:t xml:space="preserve"> </w:t>
      </w:r>
      <w:bookmarkStart w:id="0" w:name="_Hlk193376856"/>
      <w:r w:rsidR="00FB5B3A" w:rsidRPr="00FB5B3A">
        <w:rPr>
          <w:rFonts w:ascii="Calibri Light" w:hAnsi="Calibri Light" w:cs="Calibri Light"/>
          <w:sz w:val="20"/>
        </w:rPr>
        <w:t>Gmina Rabka Zdrój</w:t>
      </w:r>
      <w:bookmarkEnd w:id="0"/>
      <w:r w:rsidRPr="00C15FE4">
        <w:rPr>
          <w:rFonts w:ascii="Calibri Light" w:hAnsi="Calibri Light" w:cs="Calibri Light"/>
          <w:sz w:val="20"/>
        </w:rPr>
        <w:t xml:space="preserve">” </w:t>
      </w:r>
      <w:r w:rsidR="004626A4" w:rsidRPr="004626A4">
        <w:rPr>
          <w:rFonts w:ascii="Calibri Light" w:hAnsi="Calibri Light" w:cs="Calibri Light"/>
          <w:iCs/>
          <w:kern w:val="1"/>
          <w:sz w:val="20"/>
          <w:lang w:eastAsia="ar-SA"/>
        </w:rPr>
        <w:t xml:space="preserve">finansowanego ze środków Funduszy Europejskich na Rozwój Cyfrowy (FERC) 2021-2027 Priorytet II „Zaawansowane usługi cyfrowe” Działanie 2.2 „Wzmocnienie krajowego systemu </w:t>
      </w:r>
      <w:proofErr w:type="spellStart"/>
      <w:r w:rsidR="004626A4" w:rsidRPr="004626A4">
        <w:rPr>
          <w:rFonts w:ascii="Calibri Light" w:hAnsi="Calibri Light" w:cs="Calibri Light"/>
          <w:iCs/>
          <w:kern w:val="1"/>
          <w:sz w:val="20"/>
          <w:lang w:eastAsia="ar-SA"/>
        </w:rPr>
        <w:t>cyberbezpieczeństwa</w:t>
      </w:r>
      <w:proofErr w:type="spellEnd"/>
      <w:r w:rsidR="004626A4" w:rsidRPr="004626A4">
        <w:rPr>
          <w:rFonts w:ascii="Calibri Light" w:hAnsi="Calibri Light" w:cs="Calibri Light"/>
          <w:iCs/>
          <w:kern w:val="1"/>
          <w:sz w:val="20"/>
          <w:lang w:eastAsia="ar-SA"/>
        </w:rPr>
        <w:t>”</w:t>
      </w:r>
      <w:r w:rsidRPr="004626A4">
        <w:rPr>
          <w:rFonts w:ascii="Calibri Light" w:hAnsi="Calibri Light" w:cs="Calibri Light"/>
          <w:sz w:val="20"/>
        </w:rPr>
        <w:t>, pomiędzy:</w:t>
      </w:r>
      <w:r w:rsidRPr="00C15FE4">
        <w:rPr>
          <w:rFonts w:ascii="Calibri Light" w:hAnsi="Calibri Light" w:cs="Calibri Light"/>
          <w:sz w:val="20"/>
        </w:rPr>
        <w:t xml:space="preserve"> </w:t>
      </w:r>
      <w:r w:rsidR="00C5421F" w:rsidRPr="00C15FE4">
        <w:rPr>
          <w:rFonts w:ascii="Calibri Light" w:hAnsi="Calibri Light" w:cs="Calibri Light"/>
          <w:sz w:val="20"/>
        </w:rPr>
        <w:t xml:space="preserve"> </w:t>
      </w:r>
    </w:p>
    <w:p w14:paraId="6DBA99A1" w14:textId="36AE341B" w:rsidR="006706A0" w:rsidRPr="00C15FE4" w:rsidRDefault="00F8723E" w:rsidP="00C5421F">
      <w:pPr>
        <w:jc w:val="both"/>
        <w:rPr>
          <w:rFonts w:ascii="Calibri Light" w:hAnsi="Calibri Light" w:cs="Calibri Light"/>
          <w:sz w:val="20"/>
        </w:rPr>
      </w:pPr>
      <w:bookmarkStart w:id="1" w:name="_Hlk83819635"/>
      <w:r>
        <w:rPr>
          <w:rFonts w:ascii="Calibri Light" w:hAnsi="Calibri Light" w:cs="Calibri Light"/>
          <w:b/>
          <w:bCs/>
          <w:sz w:val="20"/>
        </w:rPr>
        <w:t xml:space="preserve">Gmina </w:t>
      </w:r>
      <w:r w:rsidR="00FB5B3A">
        <w:rPr>
          <w:rFonts w:ascii="Calibri Light" w:hAnsi="Calibri Light" w:cs="Calibri Light"/>
          <w:b/>
          <w:bCs/>
          <w:sz w:val="20"/>
        </w:rPr>
        <w:t>Rabka Zdrój</w:t>
      </w:r>
      <w:r w:rsidR="00A26013" w:rsidRPr="00C15FE4">
        <w:rPr>
          <w:rFonts w:ascii="Calibri Light" w:hAnsi="Calibri Light" w:cs="Calibri Light"/>
          <w:sz w:val="20"/>
        </w:rPr>
        <w:t xml:space="preserve"> </w:t>
      </w:r>
      <w:r w:rsidR="006428A5" w:rsidRPr="00C15FE4">
        <w:rPr>
          <w:rFonts w:ascii="Calibri Light" w:hAnsi="Calibri Light" w:cs="Calibri Light"/>
          <w:sz w:val="20"/>
        </w:rPr>
        <w:t xml:space="preserve">z siedzibą </w:t>
      </w:r>
      <w:bookmarkStart w:id="2" w:name="_Hlk97287636"/>
      <w:r w:rsidR="004C1159" w:rsidRPr="00C15FE4">
        <w:rPr>
          <w:rFonts w:ascii="Calibri Light" w:hAnsi="Calibri Light" w:cs="Calibri Light"/>
          <w:bCs/>
          <w:sz w:val="20"/>
        </w:rPr>
        <w:t xml:space="preserve">ul. </w:t>
      </w:r>
      <w:bookmarkStart w:id="3" w:name="_Hlk85015020"/>
      <w:r w:rsidR="006A12EC" w:rsidRPr="00C15FE4">
        <w:rPr>
          <w:rFonts w:ascii="Calibri Light" w:hAnsi="Calibri Light" w:cs="Calibri Light"/>
          <w:bCs/>
          <w:sz w:val="20"/>
        </w:rPr>
        <w:t>.....................</w:t>
      </w:r>
      <w:r w:rsidR="004C1159" w:rsidRPr="00C15FE4">
        <w:rPr>
          <w:rFonts w:ascii="Calibri Light" w:hAnsi="Calibri Light" w:cs="Calibri Light"/>
          <w:bCs/>
          <w:sz w:val="20"/>
        </w:rPr>
        <w:t xml:space="preserve">, </w:t>
      </w:r>
      <w:r w:rsidR="006A12EC" w:rsidRPr="00C15FE4">
        <w:rPr>
          <w:rFonts w:ascii="Calibri Light" w:hAnsi="Calibri Light" w:cs="Calibri Light"/>
          <w:bCs/>
          <w:sz w:val="20"/>
        </w:rPr>
        <w:t>...</w:t>
      </w:r>
      <w:r w:rsidR="004C1159" w:rsidRPr="00C15FE4">
        <w:rPr>
          <w:rFonts w:ascii="Calibri Light" w:hAnsi="Calibri Light" w:cs="Calibri Light"/>
          <w:bCs/>
          <w:sz w:val="20"/>
        </w:rPr>
        <w:t>-</w:t>
      </w:r>
      <w:r w:rsidR="006A12EC" w:rsidRPr="00C15FE4">
        <w:rPr>
          <w:rFonts w:ascii="Calibri Light" w:hAnsi="Calibri Light" w:cs="Calibri Light"/>
          <w:bCs/>
          <w:sz w:val="20"/>
        </w:rPr>
        <w:t>.......</w:t>
      </w:r>
      <w:r w:rsidR="004C1159" w:rsidRPr="00C15FE4">
        <w:rPr>
          <w:rFonts w:ascii="Calibri Light" w:hAnsi="Calibri Light" w:cs="Calibri Light"/>
          <w:bCs/>
          <w:sz w:val="20"/>
        </w:rPr>
        <w:t xml:space="preserve"> </w:t>
      </w:r>
      <w:bookmarkEnd w:id="2"/>
      <w:bookmarkEnd w:id="3"/>
      <w:r w:rsidR="006A12EC" w:rsidRPr="00C15FE4">
        <w:rPr>
          <w:rFonts w:ascii="Calibri Light" w:hAnsi="Calibri Light" w:cs="Calibri Light"/>
          <w:bCs/>
          <w:sz w:val="20"/>
        </w:rPr>
        <w:t>...........</w:t>
      </w:r>
      <w:r w:rsidR="006428A5" w:rsidRPr="00C15FE4">
        <w:rPr>
          <w:rFonts w:ascii="Calibri Light" w:hAnsi="Calibri Light" w:cs="Calibri Light"/>
          <w:sz w:val="20"/>
        </w:rPr>
        <w:t xml:space="preserve">, NIP </w:t>
      </w:r>
      <w:r w:rsidR="006A12EC" w:rsidRPr="00C15FE4">
        <w:rPr>
          <w:rFonts w:ascii="Calibri Light" w:hAnsi="Calibri Light" w:cs="Calibri Light"/>
          <w:sz w:val="20"/>
        </w:rPr>
        <w:t>...................</w:t>
      </w:r>
      <w:r w:rsidR="006428A5" w:rsidRPr="00C15FE4">
        <w:rPr>
          <w:rFonts w:ascii="Calibri Light" w:hAnsi="Calibri Light" w:cs="Calibri Light"/>
          <w:sz w:val="20"/>
        </w:rPr>
        <w:t>,</w:t>
      </w:r>
      <w:r w:rsidR="00C5421F" w:rsidRPr="00C15FE4">
        <w:rPr>
          <w:rFonts w:ascii="Calibri Light" w:hAnsi="Calibri Light" w:cs="Calibri Light"/>
          <w:sz w:val="20"/>
        </w:rPr>
        <w:t xml:space="preserve"> reprezentowan</w:t>
      </w:r>
      <w:r w:rsidR="006428A5" w:rsidRPr="00C15FE4">
        <w:rPr>
          <w:rFonts w:ascii="Calibri Light" w:hAnsi="Calibri Light" w:cs="Calibri Light"/>
          <w:sz w:val="20"/>
        </w:rPr>
        <w:t>ą</w:t>
      </w:r>
      <w:r w:rsidR="00C5421F" w:rsidRPr="00C15FE4">
        <w:rPr>
          <w:rFonts w:ascii="Calibri Light" w:hAnsi="Calibri Light" w:cs="Calibri Light"/>
          <w:sz w:val="20"/>
        </w:rPr>
        <w:t xml:space="preserve"> przez</w:t>
      </w:r>
      <w:r w:rsidR="006428A5" w:rsidRPr="00C15FE4">
        <w:rPr>
          <w:rFonts w:ascii="Calibri Light" w:hAnsi="Calibri Light" w:cs="Calibri Light"/>
          <w:sz w:val="20"/>
        </w:rPr>
        <w:t xml:space="preserve"> </w:t>
      </w:r>
      <w:r w:rsidR="00E445AD" w:rsidRPr="00C15FE4">
        <w:rPr>
          <w:rFonts w:ascii="Calibri Light" w:hAnsi="Calibri Light" w:cs="Calibri Light"/>
          <w:sz w:val="20"/>
        </w:rPr>
        <w:t>.............................</w:t>
      </w:r>
      <w:r w:rsidR="006428A5" w:rsidRPr="00C15FE4">
        <w:rPr>
          <w:rFonts w:ascii="Calibri Light" w:hAnsi="Calibri Light" w:cs="Calibri Light"/>
          <w:sz w:val="20"/>
        </w:rPr>
        <w:t xml:space="preserve"> – </w:t>
      </w:r>
      <w:r w:rsidR="00FB5B3A">
        <w:rPr>
          <w:rFonts w:ascii="Calibri Light" w:hAnsi="Calibri Light" w:cs="Calibri Light"/>
          <w:sz w:val="20"/>
        </w:rPr>
        <w:t>.................</w:t>
      </w:r>
      <w:r w:rsidR="006428A5" w:rsidRPr="00C15FE4">
        <w:rPr>
          <w:rFonts w:ascii="Calibri Light" w:hAnsi="Calibri Light" w:cs="Calibri Light"/>
          <w:sz w:val="20"/>
        </w:rPr>
        <w:t xml:space="preserve">, przy kontrasygnacie </w:t>
      </w:r>
      <w:r w:rsidR="00E445AD" w:rsidRPr="00C15FE4">
        <w:rPr>
          <w:rFonts w:ascii="Calibri Light" w:hAnsi="Calibri Light" w:cs="Calibri Light"/>
          <w:sz w:val="20"/>
        </w:rPr>
        <w:t>............................</w:t>
      </w:r>
      <w:r w:rsidR="006428A5" w:rsidRPr="00C15FE4">
        <w:rPr>
          <w:rFonts w:ascii="Calibri Light" w:hAnsi="Calibri Light" w:cs="Calibri Light"/>
          <w:sz w:val="20"/>
        </w:rPr>
        <w:t xml:space="preserve">– </w:t>
      </w:r>
      <w:r w:rsidR="00E445AD" w:rsidRPr="00C15FE4">
        <w:rPr>
          <w:rFonts w:ascii="Calibri Light" w:hAnsi="Calibri Light" w:cs="Calibri Light"/>
          <w:sz w:val="20"/>
        </w:rPr>
        <w:t>................................................</w:t>
      </w:r>
      <w:r w:rsidR="006428A5" w:rsidRPr="00C15FE4">
        <w:rPr>
          <w:rFonts w:ascii="Calibri Light" w:hAnsi="Calibri Light" w:cs="Calibri Light"/>
          <w:bCs/>
          <w:sz w:val="20"/>
        </w:rPr>
        <w:t xml:space="preserve">, zwaną </w:t>
      </w:r>
      <w:r w:rsidR="00993943" w:rsidRPr="00C15FE4">
        <w:rPr>
          <w:rFonts w:ascii="Calibri Light" w:hAnsi="Calibri Light" w:cs="Calibri Light"/>
          <w:sz w:val="20"/>
        </w:rPr>
        <w:t>dalej Zamawiającym</w:t>
      </w:r>
    </w:p>
    <w:bookmarkEnd w:id="1"/>
    <w:p w14:paraId="7C9AC4D6" w14:textId="77777777" w:rsidR="004F5400" w:rsidRPr="00C15FE4" w:rsidRDefault="004F5400" w:rsidP="003E2854">
      <w:pPr>
        <w:jc w:val="both"/>
        <w:rPr>
          <w:rFonts w:ascii="Calibri Light" w:hAnsi="Calibri Light" w:cs="Calibri Light"/>
          <w:sz w:val="20"/>
        </w:rPr>
      </w:pPr>
    </w:p>
    <w:p w14:paraId="587E3ADB" w14:textId="77777777" w:rsidR="000D581D" w:rsidRPr="00C15FE4" w:rsidRDefault="000D581D" w:rsidP="003E2854">
      <w:pPr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a firmą:</w:t>
      </w:r>
    </w:p>
    <w:p w14:paraId="7DA4B9CC" w14:textId="77777777" w:rsidR="0094543E" w:rsidRPr="00C15FE4" w:rsidRDefault="0094543E" w:rsidP="003E2854">
      <w:pPr>
        <w:jc w:val="both"/>
        <w:rPr>
          <w:rFonts w:ascii="Calibri Light" w:hAnsi="Calibri Light" w:cs="Calibri Light"/>
          <w:b/>
          <w:sz w:val="20"/>
        </w:rPr>
      </w:pPr>
    </w:p>
    <w:p w14:paraId="3378C9EF" w14:textId="77777777" w:rsidR="000D581D" w:rsidRPr="00C15FE4" w:rsidRDefault="002A6BB0" w:rsidP="003E2854">
      <w:pPr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zarejestro</w:t>
      </w:r>
      <w:r w:rsidR="00C77F93" w:rsidRPr="00C15FE4">
        <w:rPr>
          <w:rFonts w:ascii="Calibri Light" w:hAnsi="Calibri Light" w:cs="Calibri Light"/>
          <w:sz w:val="20"/>
        </w:rPr>
        <w:t xml:space="preserve">waną w </w:t>
      </w:r>
      <w:r w:rsidR="0094543E" w:rsidRPr="00C15FE4">
        <w:rPr>
          <w:rFonts w:ascii="Calibri Light" w:hAnsi="Calibri Light" w:cs="Calibri Light"/>
          <w:sz w:val="20"/>
        </w:rPr>
        <w:t>…………….</w:t>
      </w:r>
      <w:r w:rsidR="00996D7F" w:rsidRPr="00C15FE4">
        <w:rPr>
          <w:rFonts w:ascii="Calibri Light" w:hAnsi="Calibri Light" w:cs="Calibri Light"/>
          <w:sz w:val="20"/>
        </w:rPr>
        <w:t xml:space="preserve"> </w:t>
      </w:r>
      <w:r w:rsidR="0094543E" w:rsidRPr="00C15FE4">
        <w:rPr>
          <w:rFonts w:ascii="Calibri Light" w:hAnsi="Calibri Light" w:cs="Calibri Light"/>
          <w:sz w:val="20"/>
        </w:rPr>
        <w:t>pod numerem:…………………..</w:t>
      </w:r>
    </w:p>
    <w:p w14:paraId="3EB64955" w14:textId="77FA30F0" w:rsidR="000D581D" w:rsidRPr="00C15FE4" w:rsidRDefault="00C77F93" w:rsidP="00DF5C7C">
      <w:pPr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NIP:</w:t>
      </w:r>
      <w:r w:rsidR="0094543E" w:rsidRPr="00C15FE4">
        <w:rPr>
          <w:rFonts w:ascii="Calibri Light" w:hAnsi="Calibri Light" w:cs="Calibri Light"/>
          <w:sz w:val="20"/>
        </w:rPr>
        <w:t xml:space="preserve"> ……………………………….</w:t>
      </w:r>
      <w:r w:rsidR="00152AF5" w:rsidRPr="00C15FE4">
        <w:rPr>
          <w:rFonts w:ascii="Calibri Light" w:hAnsi="Calibri Light" w:cs="Calibri Light"/>
          <w:sz w:val="20"/>
        </w:rPr>
        <w:t xml:space="preserve">, </w:t>
      </w:r>
      <w:r w:rsidR="000D581D" w:rsidRPr="00C15FE4">
        <w:rPr>
          <w:rFonts w:ascii="Calibri Light" w:hAnsi="Calibri Light" w:cs="Calibri Light"/>
          <w:sz w:val="20"/>
        </w:rPr>
        <w:t>reprezentowaną przez:</w:t>
      </w:r>
      <w:r w:rsidR="00DF5C7C" w:rsidRPr="00C15FE4">
        <w:rPr>
          <w:rFonts w:ascii="Calibri Light" w:hAnsi="Calibri Light" w:cs="Calibri Light"/>
          <w:sz w:val="20"/>
        </w:rPr>
        <w:t xml:space="preserve"> </w:t>
      </w:r>
      <w:r w:rsidR="0094543E" w:rsidRPr="00C15FE4">
        <w:rPr>
          <w:rFonts w:ascii="Calibri Light" w:hAnsi="Calibri Light" w:cs="Calibri Light"/>
          <w:sz w:val="20"/>
        </w:rPr>
        <w:t>………………………………………….</w:t>
      </w:r>
      <w:r w:rsidR="006428A5" w:rsidRPr="00C15FE4">
        <w:rPr>
          <w:rFonts w:ascii="Calibri Light" w:hAnsi="Calibri Light" w:cs="Calibri Light"/>
          <w:sz w:val="20"/>
        </w:rPr>
        <w:t xml:space="preserve"> zwaną dalej </w:t>
      </w:r>
      <w:r w:rsidR="009A5A60" w:rsidRPr="00C33654">
        <w:rPr>
          <w:rFonts w:ascii="Calibri Light" w:hAnsi="Calibri Light" w:cs="Calibri Light"/>
          <w:b/>
          <w:bCs/>
          <w:sz w:val="20"/>
        </w:rPr>
        <w:t>Wykonawcą</w:t>
      </w:r>
      <w:r w:rsidR="009A5A60" w:rsidRPr="00C15FE4">
        <w:rPr>
          <w:rFonts w:ascii="Calibri Light" w:hAnsi="Calibri Light" w:cs="Calibri Light"/>
          <w:sz w:val="20"/>
        </w:rPr>
        <w:t>,</w:t>
      </w:r>
    </w:p>
    <w:p w14:paraId="72280E87" w14:textId="77777777" w:rsidR="00E24062" w:rsidRPr="00C15FE4" w:rsidRDefault="00E24062" w:rsidP="003E2854">
      <w:pPr>
        <w:jc w:val="both"/>
        <w:rPr>
          <w:rFonts w:ascii="Calibri Light" w:hAnsi="Calibri Light" w:cs="Calibri Light"/>
          <w:sz w:val="20"/>
        </w:rPr>
      </w:pPr>
    </w:p>
    <w:p w14:paraId="05C24A48" w14:textId="025E3442" w:rsidR="00DF271F" w:rsidRPr="00C15FE4" w:rsidRDefault="00C33654" w:rsidP="00DF271F">
      <w:pPr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zwanych dalej łącznie </w:t>
      </w:r>
      <w:r w:rsidRPr="00C33654">
        <w:rPr>
          <w:rFonts w:ascii="Calibri Light" w:hAnsi="Calibri Light" w:cs="Calibri Light"/>
          <w:b/>
          <w:bCs/>
          <w:sz w:val="20"/>
        </w:rPr>
        <w:t>Stronami</w:t>
      </w:r>
      <w:r>
        <w:rPr>
          <w:rFonts w:ascii="Calibri Light" w:hAnsi="Calibri Light" w:cs="Calibri Light"/>
          <w:sz w:val="20"/>
        </w:rPr>
        <w:t xml:space="preserve">, </w:t>
      </w:r>
      <w:r w:rsidR="00887892" w:rsidRPr="00C15FE4">
        <w:rPr>
          <w:rFonts w:ascii="Calibri Light" w:hAnsi="Calibri Light" w:cs="Calibri Light"/>
          <w:sz w:val="20"/>
        </w:rPr>
        <w:t>została zawarta umowa następującej treści;</w:t>
      </w:r>
    </w:p>
    <w:p w14:paraId="75D5EAE7" w14:textId="77777777" w:rsidR="007C1504" w:rsidRPr="00C15FE4" w:rsidRDefault="007C1504" w:rsidP="00DF271F">
      <w:pPr>
        <w:jc w:val="both"/>
        <w:rPr>
          <w:rFonts w:ascii="Calibri Light" w:hAnsi="Calibri Light" w:cs="Calibri Light"/>
          <w:sz w:val="20"/>
        </w:rPr>
      </w:pPr>
    </w:p>
    <w:p w14:paraId="24EA1A3E" w14:textId="1F2AC0BD" w:rsidR="0030622E" w:rsidRPr="00C15FE4" w:rsidRDefault="002B2E69" w:rsidP="00DF271F">
      <w:pPr>
        <w:jc w:val="both"/>
        <w:rPr>
          <w:rFonts w:ascii="Calibri Light" w:hAnsi="Calibri Light" w:cs="Calibri Light"/>
          <w:bCs/>
          <w:iCs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Podstawę zawarcia niniejszej </w:t>
      </w:r>
      <w:r>
        <w:rPr>
          <w:rFonts w:ascii="Calibri Light" w:hAnsi="Calibri Light" w:cs="Calibri Light"/>
          <w:sz w:val="20"/>
        </w:rPr>
        <w:t>u</w:t>
      </w:r>
      <w:r w:rsidRPr="00C15FE4">
        <w:rPr>
          <w:rFonts w:ascii="Calibri Light" w:hAnsi="Calibri Light" w:cs="Calibri Light"/>
          <w:sz w:val="20"/>
        </w:rPr>
        <w:t>mowy, zwanej dalej „</w:t>
      </w:r>
      <w:r w:rsidRPr="00AD57F5">
        <w:rPr>
          <w:rFonts w:ascii="Calibri Light" w:hAnsi="Calibri Light" w:cs="Calibri Light"/>
          <w:b/>
          <w:bCs/>
          <w:sz w:val="20"/>
        </w:rPr>
        <w:t>Umową</w:t>
      </w:r>
      <w:r w:rsidRPr="00C15FE4">
        <w:rPr>
          <w:rFonts w:ascii="Calibri Light" w:hAnsi="Calibri Light" w:cs="Calibri Light"/>
          <w:sz w:val="20"/>
        </w:rPr>
        <w:t xml:space="preserve">” stanowi udzielenie zamówienia publicznego </w:t>
      </w:r>
      <w:r w:rsidRPr="00C45E63">
        <w:rPr>
          <w:rFonts w:ascii="Calibri Light" w:hAnsi="Calibri Light" w:cs="Calibri Light"/>
          <w:sz w:val="20"/>
        </w:rPr>
        <w:t>o wartości poniżej 1</w:t>
      </w:r>
      <w:r>
        <w:rPr>
          <w:rFonts w:ascii="Calibri Light" w:hAnsi="Calibri Light" w:cs="Calibri Light"/>
          <w:sz w:val="20"/>
        </w:rPr>
        <w:t>7</w:t>
      </w:r>
      <w:r w:rsidRPr="00C45E63">
        <w:rPr>
          <w:rFonts w:ascii="Calibri Light" w:hAnsi="Calibri Light" w:cs="Calibri Light"/>
          <w:sz w:val="20"/>
        </w:rPr>
        <w:t>0 000 zł,</w:t>
      </w:r>
      <w:r>
        <w:rPr>
          <w:rFonts w:ascii="Calibri Light" w:hAnsi="Calibri Light" w:cs="Calibri Light"/>
          <w:sz w:val="20"/>
        </w:rPr>
        <w:t xml:space="preserve"> </w:t>
      </w:r>
      <w:r w:rsidRPr="00C45E63">
        <w:rPr>
          <w:rFonts w:ascii="Calibri Light" w:hAnsi="Calibri Light" w:cs="Calibri Light"/>
          <w:sz w:val="20"/>
        </w:rPr>
        <w:t>przeprowadzonego zgodnie z wytycznymi w zakresie kwalifikowalności wydatków w ramach Europejskiego Funduszu Rozwoju Regionalnego, Europejskiego Funduszu Społecznego oraz Funduszu Spójności na lata 2021-2027</w:t>
      </w:r>
      <w:r>
        <w:rPr>
          <w:rFonts w:ascii="Calibri Light" w:hAnsi="Calibri Light" w:cs="Calibri Light"/>
          <w:sz w:val="20"/>
        </w:rPr>
        <w:t xml:space="preserve"> oraz zgodnie z </w:t>
      </w:r>
      <w:r w:rsidRPr="00C45E63">
        <w:rPr>
          <w:rFonts w:ascii="Calibri Light" w:hAnsi="Calibri Light" w:cs="Calibri Light"/>
          <w:sz w:val="20"/>
        </w:rPr>
        <w:t>regulaminem udzielania zamówień obowiązującym u Zamawiającego.</w:t>
      </w:r>
    </w:p>
    <w:p w14:paraId="09A85BBD" w14:textId="77777777" w:rsidR="00E24062" w:rsidRPr="00C15FE4" w:rsidRDefault="00E24062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1AD42240" w14:textId="24A7B497" w:rsidR="0087243F" w:rsidRPr="00C15FE4" w:rsidRDefault="0087243F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 xml:space="preserve">Przedmiot </w:t>
      </w:r>
      <w:r w:rsidR="00C33654">
        <w:rPr>
          <w:rFonts w:ascii="Calibri Light" w:hAnsi="Calibri Light" w:cs="Calibri Light"/>
          <w:b/>
          <w:sz w:val="20"/>
        </w:rPr>
        <w:t>Umow</w:t>
      </w:r>
      <w:r w:rsidRPr="00C15FE4">
        <w:rPr>
          <w:rFonts w:ascii="Calibri Light" w:hAnsi="Calibri Light" w:cs="Calibri Light"/>
          <w:b/>
          <w:sz w:val="20"/>
        </w:rPr>
        <w:t>y</w:t>
      </w:r>
    </w:p>
    <w:p w14:paraId="209A0238" w14:textId="1D445505" w:rsidR="00C15FE4" w:rsidRPr="002B2E69" w:rsidRDefault="00C15FE4" w:rsidP="002B2E69">
      <w:pPr>
        <w:spacing w:before="120" w:after="120"/>
        <w:jc w:val="both"/>
        <w:rPr>
          <w:rFonts w:ascii="Calibri Light" w:hAnsi="Calibri Light" w:cs="Calibri Light"/>
          <w:sz w:val="20"/>
        </w:rPr>
      </w:pPr>
      <w:r w:rsidRPr="002B2E69">
        <w:rPr>
          <w:rFonts w:ascii="Calibri Light" w:hAnsi="Calibri Light" w:cs="Calibri Light"/>
          <w:sz w:val="20"/>
        </w:rPr>
        <w:t xml:space="preserve">Przedmiotem </w:t>
      </w:r>
      <w:r w:rsidR="00C33654" w:rsidRPr="002B2E69">
        <w:rPr>
          <w:rFonts w:ascii="Calibri Light" w:hAnsi="Calibri Light" w:cs="Calibri Light"/>
          <w:sz w:val="20"/>
        </w:rPr>
        <w:t>Umow</w:t>
      </w:r>
      <w:r w:rsidRPr="002B2E69">
        <w:rPr>
          <w:rFonts w:ascii="Calibri Light" w:hAnsi="Calibri Light" w:cs="Calibri Light"/>
          <w:sz w:val="20"/>
        </w:rPr>
        <w:t xml:space="preserve">y jest </w:t>
      </w:r>
      <w:r w:rsidR="00771B62" w:rsidRPr="002B2E69">
        <w:rPr>
          <w:rFonts w:ascii="Calibri Light" w:hAnsi="Calibri Light" w:cs="Calibri Light"/>
          <w:sz w:val="20"/>
        </w:rPr>
        <w:t xml:space="preserve">usługa </w:t>
      </w:r>
      <w:r w:rsidR="005A58A1" w:rsidRPr="002B2E69">
        <w:rPr>
          <w:rFonts w:ascii="Calibri Light" w:hAnsi="Calibri Light" w:cs="Calibri Light"/>
          <w:sz w:val="20"/>
        </w:rPr>
        <w:t xml:space="preserve">przeprowadzenia audytu bezpieczeństwa wdrożonego systemu zarządzania bezpieczeństwem informacji wraz z wykonaniem testów penetracyjnych zgodnie z opisem przedmiotu zamówienia stanowiącym załącznik nr 1 do </w:t>
      </w:r>
      <w:r w:rsidR="00C33654" w:rsidRPr="002B2E69">
        <w:rPr>
          <w:rFonts w:ascii="Calibri Light" w:hAnsi="Calibri Light" w:cs="Calibri Light"/>
          <w:sz w:val="20"/>
        </w:rPr>
        <w:t>Umow</w:t>
      </w:r>
      <w:r w:rsidR="005A58A1" w:rsidRPr="002B2E69">
        <w:rPr>
          <w:rFonts w:ascii="Calibri Light" w:hAnsi="Calibri Light" w:cs="Calibri Light"/>
          <w:sz w:val="20"/>
        </w:rPr>
        <w:t>y.</w:t>
      </w:r>
    </w:p>
    <w:p w14:paraId="5B1A22D1" w14:textId="77777777" w:rsidR="000D581D" w:rsidRPr="00C15FE4" w:rsidRDefault="000D581D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14B681DF" w14:textId="617E74BC" w:rsidR="004A1160" w:rsidRPr="00C15FE4" w:rsidRDefault="00FB179E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 xml:space="preserve">Termin wykonania </w:t>
      </w:r>
      <w:r w:rsidR="00C33654">
        <w:rPr>
          <w:rFonts w:ascii="Calibri Light" w:hAnsi="Calibri Light" w:cs="Calibri Light"/>
          <w:b/>
          <w:sz w:val="20"/>
        </w:rPr>
        <w:t>Umow</w:t>
      </w:r>
      <w:r w:rsidR="00EE48DA" w:rsidRPr="00C15FE4">
        <w:rPr>
          <w:rFonts w:ascii="Calibri Light" w:hAnsi="Calibri Light" w:cs="Calibri Light"/>
          <w:b/>
          <w:sz w:val="20"/>
        </w:rPr>
        <w:t>y</w:t>
      </w:r>
      <w:r w:rsidR="001F1144" w:rsidRPr="00C15FE4">
        <w:rPr>
          <w:rFonts w:ascii="Calibri Light" w:hAnsi="Calibri Light" w:cs="Calibri Light"/>
          <w:b/>
          <w:sz w:val="20"/>
        </w:rPr>
        <w:t xml:space="preserve"> </w:t>
      </w:r>
    </w:p>
    <w:p w14:paraId="38A1089A" w14:textId="62D545EB" w:rsidR="00FB6FD0" w:rsidRPr="00C15FE4" w:rsidRDefault="00845F14" w:rsidP="000726C4">
      <w:pPr>
        <w:pStyle w:val="glowny-akapit"/>
        <w:numPr>
          <w:ilvl w:val="0"/>
          <w:numId w:val="5"/>
        </w:numPr>
        <w:shd w:val="clear" w:color="auto" w:fill="FFFFFF"/>
        <w:tabs>
          <w:tab w:val="clear" w:pos="4536"/>
          <w:tab w:val="clear" w:pos="9072"/>
        </w:tabs>
        <w:spacing w:before="60" w:after="60" w:line="240" w:lineRule="auto"/>
        <w:ind w:left="357" w:hanging="357"/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</w:pPr>
      <w:r w:rsidRPr="00C15FE4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>Wykonawca zobowiązuje się wykonać przedmiot Umowy w terminie</w:t>
      </w:r>
      <w:r w:rsidR="00116634" w:rsidRPr="00C15FE4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 xml:space="preserve"> </w:t>
      </w:r>
      <w:r w:rsidR="00116634" w:rsidRPr="007A1060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>do</w:t>
      </w:r>
      <w:r w:rsidRPr="007A1060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 xml:space="preserve"> </w:t>
      </w:r>
      <w:r w:rsidR="00541A4C">
        <w:rPr>
          <w:rFonts w:ascii="Calibri Light" w:eastAsia="Times New Roman" w:hAnsi="Calibri Light" w:cs="Calibri Light"/>
          <w:b/>
          <w:bCs/>
          <w:color w:val="auto"/>
          <w:sz w:val="20"/>
          <w:szCs w:val="20"/>
          <w:u w:val="none"/>
          <w:lang w:eastAsia="ar-SA" w:bidi="ar-SA"/>
        </w:rPr>
        <w:t>4</w:t>
      </w:r>
      <w:r w:rsidR="007A1060" w:rsidRPr="007A1060">
        <w:rPr>
          <w:rFonts w:ascii="Calibri Light" w:eastAsia="Times New Roman" w:hAnsi="Calibri Light" w:cs="Calibri Light"/>
          <w:b/>
          <w:bCs/>
          <w:color w:val="auto"/>
          <w:sz w:val="20"/>
          <w:szCs w:val="20"/>
          <w:u w:val="none"/>
          <w:lang w:eastAsia="ar-SA" w:bidi="ar-SA"/>
        </w:rPr>
        <w:t>0</w:t>
      </w:r>
      <w:r w:rsidR="00116634" w:rsidRPr="007A1060">
        <w:rPr>
          <w:rFonts w:ascii="Calibri Light" w:eastAsia="Times New Roman" w:hAnsi="Calibri Light" w:cs="Calibri Light"/>
          <w:b/>
          <w:bCs/>
          <w:color w:val="auto"/>
          <w:sz w:val="20"/>
          <w:szCs w:val="20"/>
          <w:u w:val="none"/>
          <w:lang w:eastAsia="ar-SA" w:bidi="ar-SA"/>
        </w:rPr>
        <w:t xml:space="preserve"> dni</w:t>
      </w:r>
      <w:r w:rsidR="00CC5DC0" w:rsidRPr="007A1060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 xml:space="preserve"> </w:t>
      </w:r>
      <w:r w:rsidR="00FB6FD0" w:rsidRPr="00C15FE4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 xml:space="preserve">od daty podpisania </w:t>
      </w:r>
      <w:r w:rsidR="00C33654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>Umow</w:t>
      </w:r>
      <w:r w:rsidR="00FB6FD0" w:rsidRPr="00C15FE4">
        <w:rPr>
          <w:rFonts w:ascii="Calibri Light" w:eastAsia="Times New Roman" w:hAnsi="Calibri Light" w:cs="Calibri Light"/>
          <w:color w:val="auto"/>
          <w:sz w:val="20"/>
          <w:szCs w:val="20"/>
          <w:u w:val="none"/>
          <w:lang w:eastAsia="ar-SA" w:bidi="ar-SA"/>
        </w:rPr>
        <w:t xml:space="preserve">y. </w:t>
      </w:r>
    </w:p>
    <w:p w14:paraId="14D3C574" w14:textId="46ED212E" w:rsidR="000F622D" w:rsidRPr="00C15FE4" w:rsidRDefault="00FB6FD0" w:rsidP="000726C4">
      <w:pPr>
        <w:numPr>
          <w:ilvl w:val="0"/>
          <w:numId w:val="5"/>
        </w:numPr>
        <w:spacing w:before="60" w:after="60"/>
        <w:ind w:left="357" w:hanging="357"/>
        <w:jc w:val="both"/>
        <w:rPr>
          <w:rFonts w:ascii="Calibri Light" w:hAnsi="Calibri Light" w:cs="Calibri Light"/>
          <w:sz w:val="20"/>
          <w:lang w:eastAsia="ar-SA"/>
        </w:rPr>
      </w:pPr>
      <w:r w:rsidRPr="00C15FE4">
        <w:rPr>
          <w:rFonts w:ascii="Calibri Light" w:hAnsi="Calibri Light" w:cs="Calibri Light"/>
          <w:sz w:val="20"/>
          <w:lang w:eastAsia="ar-SA"/>
        </w:rPr>
        <w:t>Za termin wykonania przedmiotu zamówienia uważa się datę podpisania protokołu odbioru</w:t>
      </w:r>
      <w:r w:rsidR="00C81B64" w:rsidRPr="00C15FE4">
        <w:rPr>
          <w:rFonts w:ascii="Calibri Light" w:hAnsi="Calibri Light" w:cs="Calibri Light"/>
          <w:sz w:val="20"/>
          <w:lang w:eastAsia="ar-SA"/>
        </w:rPr>
        <w:t>.</w:t>
      </w:r>
      <w:r w:rsidRPr="00C15FE4">
        <w:rPr>
          <w:rFonts w:ascii="Calibri Light" w:hAnsi="Calibri Light" w:cs="Calibri Light"/>
          <w:sz w:val="20"/>
          <w:lang w:eastAsia="ar-SA"/>
        </w:rPr>
        <w:t xml:space="preserve"> </w:t>
      </w:r>
    </w:p>
    <w:p w14:paraId="6701827B" w14:textId="77777777" w:rsidR="000D581D" w:rsidRPr="00C15FE4" w:rsidRDefault="000D581D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3FF79734" w14:textId="064E356C" w:rsidR="00E24062" w:rsidRPr="00C15FE4" w:rsidRDefault="0087243F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>Nadzór nad reali</w:t>
      </w:r>
      <w:r w:rsidR="00FB179E" w:rsidRPr="00C15FE4">
        <w:rPr>
          <w:rFonts w:ascii="Calibri Light" w:hAnsi="Calibri Light" w:cs="Calibri Light"/>
          <w:b/>
          <w:sz w:val="20"/>
        </w:rPr>
        <w:t xml:space="preserve">zacją </w:t>
      </w:r>
      <w:r w:rsidR="00C33654">
        <w:rPr>
          <w:rFonts w:ascii="Calibri Light" w:hAnsi="Calibri Light" w:cs="Calibri Light"/>
          <w:b/>
          <w:sz w:val="20"/>
        </w:rPr>
        <w:t>Umow</w:t>
      </w:r>
      <w:r w:rsidR="00FB179E" w:rsidRPr="00C15FE4">
        <w:rPr>
          <w:rFonts w:ascii="Calibri Light" w:hAnsi="Calibri Light" w:cs="Calibri Light"/>
          <w:b/>
          <w:sz w:val="20"/>
        </w:rPr>
        <w:t xml:space="preserve">y </w:t>
      </w:r>
    </w:p>
    <w:p w14:paraId="18707CA9" w14:textId="3E600A7D" w:rsidR="00C823C5" w:rsidRPr="00C15FE4" w:rsidRDefault="000D581D" w:rsidP="00152AF5">
      <w:pPr>
        <w:numPr>
          <w:ilvl w:val="0"/>
          <w:numId w:val="2"/>
        </w:numPr>
        <w:tabs>
          <w:tab w:val="clear" w:pos="512"/>
        </w:tabs>
        <w:spacing w:before="60" w:after="60"/>
        <w:ind w:left="426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Nadzór nad realizacją postanowień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 ze </w:t>
      </w:r>
      <w:r w:rsidR="00541A4C" w:rsidRPr="00C15FE4">
        <w:rPr>
          <w:rFonts w:ascii="Calibri Light" w:hAnsi="Calibri Light" w:cs="Calibri Light"/>
          <w:sz w:val="20"/>
        </w:rPr>
        <w:t>strony Zamawiającego</w:t>
      </w:r>
      <w:r w:rsidRPr="00C15FE4">
        <w:rPr>
          <w:rFonts w:ascii="Calibri Light" w:hAnsi="Calibri Light" w:cs="Calibri Light"/>
          <w:sz w:val="20"/>
        </w:rPr>
        <w:t xml:space="preserve"> prowadził będzie:</w:t>
      </w:r>
      <w:r w:rsidR="0066759B" w:rsidRPr="00C15FE4">
        <w:rPr>
          <w:rFonts w:ascii="Calibri Light" w:hAnsi="Calibri Light" w:cs="Calibri Light"/>
          <w:sz w:val="20"/>
        </w:rPr>
        <w:t xml:space="preserve"> </w:t>
      </w:r>
    </w:p>
    <w:p w14:paraId="2E6B1FE9" w14:textId="52ED311D" w:rsidR="00C823C5" w:rsidRPr="00C15FE4" w:rsidRDefault="00CC5DC0" w:rsidP="00152AF5">
      <w:pPr>
        <w:spacing w:before="60" w:after="60"/>
        <w:ind w:left="426"/>
        <w:jc w:val="both"/>
        <w:rPr>
          <w:rFonts w:ascii="Calibri Light" w:hAnsi="Calibri Light" w:cs="Calibri Light"/>
          <w:b/>
          <w:sz w:val="20"/>
          <w:u w:val="single"/>
        </w:rPr>
      </w:pPr>
      <w:r w:rsidRPr="00C15FE4">
        <w:rPr>
          <w:rFonts w:ascii="Calibri Light" w:hAnsi="Calibri Light" w:cs="Calibri Light"/>
          <w:sz w:val="20"/>
        </w:rPr>
        <w:t>……………………………………….</w:t>
      </w:r>
      <w:r w:rsidR="00C823C5" w:rsidRPr="00C15FE4">
        <w:rPr>
          <w:rFonts w:ascii="Calibri Light" w:hAnsi="Calibri Light" w:cs="Calibri Light"/>
          <w:sz w:val="20"/>
        </w:rPr>
        <w:t>,</w:t>
      </w:r>
      <w:r w:rsidR="00C823C5" w:rsidRPr="00C15FE4">
        <w:rPr>
          <w:rFonts w:ascii="Calibri Light" w:hAnsi="Calibri Light" w:cs="Calibri Light"/>
          <w:b/>
          <w:sz w:val="20"/>
        </w:rPr>
        <w:t xml:space="preserve"> </w:t>
      </w:r>
      <w:r w:rsidR="00C823C5" w:rsidRPr="00C15FE4">
        <w:rPr>
          <w:rFonts w:ascii="Calibri Light" w:hAnsi="Calibri Light" w:cs="Calibri Light"/>
          <w:sz w:val="20"/>
        </w:rPr>
        <w:t xml:space="preserve">tel. </w:t>
      </w:r>
      <w:r w:rsidRPr="00C15FE4">
        <w:rPr>
          <w:rFonts w:ascii="Calibri Light" w:hAnsi="Calibri Light" w:cs="Calibri Light"/>
          <w:sz w:val="20"/>
        </w:rPr>
        <w:t>………………..</w:t>
      </w:r>
      <w:r w:rsidR="00C823C5" w:rsidRPr="00C15FE4">
        <w:rPr>
          <w:rFonts w:ascii="Calibri Light" w:hAnsi="Calibri Light" w:cs="Calibri Light"/>
          <w:sz w:val="20"/>
        </w:rPr>
        <w:t>. email: ………………………</w:t>
      </w:r>
      <w:r w:rsidR="00C823C5" w:rsidRPr="00C15FE4">
        <w:rPr>
          <w:rFonts w:ascii="Calibri Light" w:hAnsi="Calibri Light" w:cs="Calibri Light"/>
          <w:sz w:val="20"/>
        </w:rPr>
        <w:tab/>
        <w:t xml:space="preserve">– </w:t>
      </w:r>
      <w:r w:rsidR="00116634" w:rsidRPr="00C15FE4">
        <w:rPr>
          <w:rFonts w:ascii="Calibri Light" w:hAnsi="Calibri Light" w:cs="Calibri Light"/>
          <w:sz w:val="20"/>
        </w:rPr>
        <w:t>przedstawiciel Zamawiającego</w:t>
      </w:r>
      <w:r w:rsidR="00C823C5" w:rsidRPr="00C15FE4">
        <w:rPr>
          <w:rFonts w:ascii="Calibri Light" w:hAnsi="Calibri Light" w:cs="Calibri Light"/>
          <w:sz w:val="20"/>
        </w:rPr>
        <w:t xml:space="preserve">. </w:t>
      </w:r>
    </w:p>
    <w:p w14:paraId="5EB3F02E" w14:textId="794D93B3" w:rsidR="00C823C5" w:rsidRPr="00C15FE4" w:rsidRDefault="00C823C5" w:rsidP="00152AF5">
      <w:pPr>
        <w:numPr>
          <w:ilvl w:val="0"/>
          <w:numId w:val="2"/>
        </w:numPr>
        <w:tabs>
          <w:tab w:val="clear" w:pos="512"/>
        </w:tabs>
        <w:spacing w:before="60" w:after="60"/>
        <w:ind w:left="426"/>
        <w:jc w:val="both"/>
        <w:rPr>
          <w:rFonts w:ascii="Calibri Light" w:hAnsi="Calibri Light" w:cs="Calibri Light"/>
          <w:b/>
          <w:sz w:val="20"/>
          <w:u w:val="single"/>
        </w:rPr>
      </w:pPr>
      <w:r w:rsidRPr="00C15FE4">
        <w:rPr>
          <w:rFonts w:ascii="Calibri Light" w:hAnsi="Calibri Light" w:cs="Calibri Light"/>
          <w:sz w:val="20"/>
        </w:rPr>
        <w:t xml:space="preserve">Przedstawicielem Wykonawcy w zakresie realizacji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 będzie:</w:t>
      </w:r>
    </w:p>
    <w:p w14:paraId="3811F9F1" w14:textId="5805F483" w:rsidR="00C823C5" w:rsidRPr="00C15FE4" w:rsidRDefault="00152AF5" w:rsidP="00152AF5">
      <w:pPr>
        <w:spacing w:before="120" w:after="60"/>
        <w:ind w:left="426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.</w:t>
      </w:r>
      <w:r w:rsidR="00C823C5" w:rsidRPr="00C15FE4">
        <w:rPr>
          <w:rFonts w:ascii="Calibri Light" w:hAnsi="Calibri Light" w:cs="Calibri Light"/>
          <w:sz w:val="20"/>
        </w:rPr>
        <w:t>……………………………………..,  tel. ………</w:t>
      </w:r>
      <w:r w:rsidRPr="00C15FE4">
        <w:rPr>
          <w:rFonts w:ascii="Calibri Light" w:hAnsi="Calibri Light" w:cs="Calibri Light"/>
          <w:sz w:val="20"/>
        </w:rPr>
        <w:t>……..</w:t>
      </w:r>
      <w:r w:rsidR="00C823C5" w:rsidRPr="00C15FE4">
        <w:rPr>
          <w:rFonts w:ascii="Calibri Light" w:hAnsi="Calibri Light" w:cs="Calibri Light"/>
          <w:sz w:val="20"/>
        </w:rPr>
        <w:t xml:space="preserve">…. email: ………..……………… – </w:t>
      </w:r>
      <w:r w:rsidR="00116634" w:rsidRPr="00C15FE4">
        <w:rPr>
          <w:rFonts w:ascii="Calibri Light" w:hAnsi="Calibri Light" w:cs="Calibri Light"/>
          <w:sz w:val="20"/>
        </w:rPr>
        <w:t>przedstawiciel Wykonawcy</w:t>
      </w:r>
      <w:r w:rsidR="00C823C5" w:rsidRPr="00C15FE4">
        <w:rPr>
          <w:rFonts w:ascii="Calibri Light" w:hAnsi="Calibri Light" w:cs="Calibri Light"/>
          <w:sz w:val="20"/>
        </w:rPr>
        <w:t>.</w:t>
      </w:r>
    </w:p>
    <w:p w14:paraId="214ADEE1" w14:textId="35B097B4" w:rsidR="00437167" w:rsidRPr="00C15FE4" w:rsidRDefault="001D0B78" w:rsidP="00152AF5">
      <w:pPr>
        <w:numPr>
          <w:ilvl w:val="0"/>
          <w:numId w:val="2"/>
        </w:numPr>
        <w:tabs>
          <w:tab w:val="clear" w:pos="512"/>
        </w:tabs>
        <w:spacing w:before="60" w:after="60"/>
        <w:ind w:left="426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Wykonawca</w:t>
      </w:r>
      <w:r w:rsidR="00437167" w:rsidRPr="00C15FE4">
        <w:rPr>
          <w:rFonts w:ascii="Calibri Light" w:hAnsi="Calibri Light" w:cs="Calibri Light"/>
          <w:sz w:val="20"/>
        </w:rPr>
        <w:t xml:space="preserve"> może dokonać zmiany swojego przedstawiciela, zawiadamiając o tym </w:t>
      </w:r>
      <w:r w:rsidRPr="00C15FE4">
        <w:rPr>
          <w:rFonts w:ascii="Calibri Light" w:hAnsi="Calibri Light" w:cs="Calibri Light"/>
          <w:sz w:val="20"/>
        </w:rPr>
        <w:t>Zamawiającego</w:t>
      </w:r>
      <w:r w:rsidR="00437167" w:rsidRPr="00C15FE4">
        <w:rPr>
          <w:rFonts w:ascii="Calibri Light" w:hAnsi="Calibri Light" w:cs="Calibri Light"/>
          <w:sz w:val="20"/>
        </w:rPr>
        <w:t xml:space="preserve"> na piśmie. Zmiana jest skuteczna od chwili doręczenia </w:t>
      </w:r>
      <w:r w:rsidRPr="00C15FE4">
        <w:rPr>
          <w:rFonts w:ascii="Calibri Light" w:hAnsi="Calibri Light" w:cs="Calibri Light"/>
          <w:sz w:val="20"/>
        </w:rPr>
        <w:t>przedstawicielowi Zamawiającemu</w:t>
      </w:r>
      <w:r w:rsidR="00437167" w:rsidRPr="00C15FE4">
        <w:rPr>
          <w:rFonts w:ascii="Calibri Light" w:hAnsi="Calibri Light" w:cs="Calibri Light"/>
          <w:sz w:val="20"/>
        </w:rPr>
        <w:t xml:space="preserve"> informacji o zmianie i nie stanowi zmiany Umowy. </w:t>
      </w:r>
    </w:p>
    <w:p w14:paraId="206BAB2D" w14:textId="77777777" w:rsidR="002A2210" w:rsidRPr="00C15FE4" w:rsidRDefault="002A2210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5D92AAE6" w14:textId="30283CEE" w:rsidR="00FB179E" w:rsidRPr="00C15FE4" w:rsidRDefault="00FB179E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>Sposób realizacji przedm</w:t>
      </w:r>
      <w:r w:rsidR="006C2E49" w:rsidRPr="00C15FE4">
        <w:rPr>
          <w:rFonts w:ascii="Calibri Light" w:hAnsi="Calibri Light" w:cs="Calibri Light"/>
          <w:b/>
          <w:sz w:val="20"/>
        </w:rPr>
        <w:t>i</w:t>
      </w:r>
      <w:r w:rsidRPr="00C15FE4">
        <w:rPr>
          <w:rFonts w:ascii="Calibri Light" w:hAnsi="Calibri Light" w:cs="Calibri Light"/>
          <w:b/>
          <w:sz w:val="20"/>
        </w:rPr>
        <w:t xml:space="preserve">otu </w:t>
      </w:r>
      <w:r w:rsidR="00C33654">
        <w:rPr>
          <w:rFonts w:ascii="Calibri Light" w:hAnsi="Calibri Light" w:cs="Calibri Light"/>
          <w:b/>
          <w:sz w:val="20"/>
        </w:rPr>
        <w:t>Umow</w:t>
      </w:r>
      <w:r w:rsidRPr="00C15FE4">
        <w:rPr>
          <w:rFonts w:ascii="Calibri Light" w:hAnsi="Calibri Light" w:cs="Calibri Light"/>
          <w:b/>
          <w:sz w:val="20"/>
        </w:rPr>
        <w:t>y</w:t>
      </w:r>
      <w:r w:rsidR="001F1144" w:rsidRPr="00C15FE4">
        <w:rPr>
          <w:rFonts w:ascii="Calibri Light" w:hAnsi="Calibri Light" w:cs="Calibri Light"/>
          <w:b/>
          <w:sz w:val="20"/>
        </w:rPr>
        <w:t xml:space="preserve"> </w:t>
      </w:r>
    </w:p>
    <w:p w14:paraId="48E33886" w14:textId="12B64211" w:rsidR="004C66BB" w:rsidRDefault="004C66BB" w:rsidP="00A53778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4C66BB">
        <w:rPr>
          <w:rFonts w:ascii="Calibri Light" w:hAnsi="Calibri Light" w:cs="Calibri Light"/>
          <w:sz w:val="20"/>
        </w:rPr>
        <w:t xml:space="preserve">Zamawiający przekaże Wykonawcy materiały, stanowiące podstawę do realizacji przedmiotu </w:t>
      </w:r>
      <w:r w:rsidR="00C33654">
        <w:rPr>
          <w:rFonts w:ascii="Calibri Light" w:hAnsi="Calibri Light" w:cs="Calibri Light"/>
          <w:sz w:val="20"/>
        </w:rPr>
        <w:t>Umow</w:t>
      </w:r>
      <w:r w:rsidRPr="004C66BB">
        <w:rPr>
          <w:rFonts w:ascii="Calibri Light" w:hAnsi="Calibri Light" w:cs="Calibri Light"/>
          <w:sz w:val="20"/>
        </w:rPr>
        <w:t>y</w:t>
      </w:r>
      <w:r>
        <w:rPr>
          <w:rFonts w:ascii="Calibri Light" w:hAnsi="Calibri Light" w:cs="Calibri Light"/>
          <w:sz w:val="20"/>
        </w:rPr>
        <w:t>.</w:t>
      </w:r>
    </w:p>
    <w:p w14:paraId="295BDAE9" w14:textId="75114437" w:rsidR="0093017F" w:rsidRDefault="0093017F" w:rsidP="00A53778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Wszelkie szczegółowe warunki przedmiotu </w:t>
      </w:r>
      <w:r w:rsidR="00C33654">
        <w:rPr>
          <w:rFonts w:ascii="Calibri Light" w:hAnsi="Calibri Light" w:cs="Calibri Light"/>
          <w:sz w:val="20"/>
        </w:rPr>
        <w:t>Umow</w:t>
      </w:r>
      <w:r w:rsidR="00507336" w:rsidRPr="00C15FE4">
        <w:rPr>
          <w:rFonts w:ascii="Calibri Light" w:hAnsi="Calibri Light" w:cs="Calibri Light"/>
          <w:sz w:val="20"/>
        </w:rPr>
        <w:t>y</w:t>
      </w:r>
      <w:r w:rsidRPr="00C15FE4">
        <w:rPr>
          <w:rFonts w:ascii="Calibri Light" w:hAnsi="Calibri Light" w:cs="Calibri Light"/>
          <w:sz w:val="20"/>
        </w:rPr>
        <w:t xml:space="preserve"> znajdują się w </w:t>
      </w:r>
      <w:r w:rsidR="002B5F94" w:rsidRPr="00C15FE4">
        <w:rPr>
          <w:rFonts w:ascii="Calibri Light" w:hAnsi="Calibri Light" w:cs="Calibri Light"/>
          <w:sz w:val="20"/>
        </w:rPr>
        <w:t>Zapytaniu Ofertowym</w:t>
      </w:r>
      <w:r w:rsidR="00F35F7A" w:rsidRPr="00C15FE4">
        <w:rPr>
          <w:rFonts w:ascii="Calibri Light" w:hAnsi="Calibri Light" w:cs="Calibri Light"/>
          <w:sz w:val="20"/>
        </w:rPr>
        <w:t>.</w:t>
      </w:r>
    </w:p>
    <w:p w14:paraId="0344A8A6" w14:textId="7B4C6EA6" w:rsidR="00771B62" w:rsidRDefault="00771B62" w:rsidP="00A53778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771B62">
        <w:rPr>
          <w:rFonts w:ascii="Calibri Light" w:hAnsi="Calibri Light" w:cs="Calibri Light"/>
          <w:sz w:val="20"/>
        </w:rPr>
        <w:t xml:space="preserve">Wykonawca zobowiązuje się wykonać przedmiot </w:t>
      </w:r>
      <w:r w:rsidR="00C33654">
        <w:rPr>
          <w:rFonts w:ascii="Calibri Light" w:hAnsi="Calibri Light" w:cs="Calibri Light"/>
          <w:sz w:val="20"/>
        </w:rPr>
        <w:t>Umow</w:t>
      </w:r>
      <w:r w:rsidRPr="00771B62">
        <w:rPr>
          <w:rFonts w:ascii="Calibri Light" w:hAnsi="Calibri Light" w:cs="Calibri Light"/>
          <w:sz w:val="20"/>
        </w:rPr>
        <w:t xml:space="preserve">y z zachowaniem należytej staranności i rzetelności zawodowej, zgodnie z postanowieniami niniejszej </w:t>
      </w:r>
      <w:r w:rsidR="00C33654">
        <w:rPr>
          <w:rFonts w:ascii="Calibri Light" w:hAnsi="Calibri Light" w:cs="Calibri Light"/>
          <w:sz w:val="20"/>
        </w:rPr>
        <w:t>Umow</w:t>
      </w:r>
      <w:r w:rsidRPr="00771B62">
        <w:rPr>
          <w:rFonts w:ascii="Calibri Light" w:hAnsi="Calibri Light" w:cs="Calibri Light"/>
          <w:sz w:val="20"/>
        </w:rPr>
        <w:t>y.</w:t>
      </w:r>
    </w:p>
    <w:p w14:paraId="4A35287F" w14:textId="3E3DE053" w:rsidR="009B6965" w:rsidRPr="009B6965" w:rsidRDefault="00771B62" w:rsidP="009B6965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Przedmiot </w:t>
      </w:r>
      <w:r w:rsidR="00C33654">
        <w:rPr>
          <w:rFonts w:ascii="Calibri Light" w:hAnsi="Calibri Light" w:cs="Calibri Light"/>
          <w:sz w:val="20"/>
        </w:rPr>
        <w:t>Umow</w:t>
      </w:r>
      <w:r>
        <w:rPr>
          <w:rFonts w:ascii="Calibri Light" w:hAnsi="Calibri Light" w:cs="Calibri Light"/>
          <w:sz w:val="20"/>
        </w:rPr>
        <w:t>y musi być wykonany przez osoby skierowane do realizacji zamówienia wskazane w ofercie.</w:t>
      </w:r>
    </w:p>
    <w:p w14:paraId="04F02C42" w14:textId="1CCD1155" w:rsidR="001D0B78" w:rsidRPr="00C15FE4" w:rsidRDefault="002B5F94" w:rsidP="001D0B78">
      <w:pPr>
        <w:numPr>
          <w:ilvl w:val="0"/>
          <w:numId w:val="1"/>
        </w:numPr>
        <w:spacing w:before="120" w:after="12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lastRenderedPageBreak/>
        <w:t xml:space="preserve">Usługi </w:t>
      </w:r>
      <w:r w:rsidR="001D0B78" w:rsidRPr="00C15FE4">
        <w:rPr>
          <w:rFonts w:ascii="Calibri Light" w:hAnsi="Calibri Light" w:cs="Calibri Light"/>
          <w:sz w:val="20"/>
        </w:rPr>
        <w:t>niepełne lub niezgodne z</w:t>
      </w:r>
      <w:r w:rsidR="00735147" w:rsidRPr="00C15FE4">
        <w:rPr>
          <w:rFonts w:ascii="Calibri Light" w:hAnsi="Calibri Light" w:cs="Calibri Light"/>
          <w:sz w:val="20"/>
        </w:rPr>
        <w:t xml:space="preserve"> Zapytaniem Ofertowym</w:t>
      </w:r>
      <w:r w:rsidR="001D0B78" w:rsidRPr="00C15FE4">
        <w:rPr>
          <w:rFonts w:ascii="Calibri Light" w:hAnsi="Calibri Light" w:cs="Calibri Light"/>
          <w:sz w:val="20"/>
        </w:rPr>
        <w:t xml:space="preserve"> traktowane są jako pozostawanie przez Wykonawcę w</w:t>
      </w:r>
      <w:r w:rsidRPr="00C15FE4">
        <w:rPr>
          <w:rFonts w:ascii="Calibri Light" w:hAnsi="Calibri Light" w:cs="Calibri Light"/>
          <w:sz w:val="20"/>
        </w:rPr>
        <w:t> </w:t>
      </w:r>
      <w:r w:rsidR="00FE0CC3">
        <w:rPr>
          <w:rFonts w:ascii="Calibri Light" w:hAnsi="Calibri Light" w:cs="Calibri Light"/>
          <w:sz w:val="20"/>
        </w:rPr>
        <w:t>zwłoce</w:t>
      </w:r>
      <w:r w:rsidR="001D0B78" w:rsidRPr="00C15FE4">
        <w:rPr>
          <w:rFonts w:ascii="Calibri Light" w:hAnsi="Calibri Light" w:cs="Calibri Light"/>
          <w:sz w:val="20"/>
        </w:rPr>
        <w:t xml:space="preserve">. </w:t>
      </w:r>
    </w:p>
    <w:p w14:paraId="2C10A4F4" w14:textId="1EF921FF" w:rsidR="0093017F" w:rsidRDefault="0093017F" w:rsidP="0093017F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Wykonawca zobowiązuje się wykonać prace będące przedmiotem niniejszej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 z zachowaniem należytej staranności i rzetelności zawodowej, zgodnie z postanowieniami niniejszej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 oraz </w:t>
      </w:r>
      <w:r w:rsidR="00690563">
        <w:rPr>
          <w:rFonts w:ascii="Calibri Light" w:hAnsi="Calibri Light" w:cs="Calibri Light"/>
          <w:sz w:val="20"/>
        </w:rPr>
        <w:t>na warunkach określonych w Zapytaniu Ofertowym</w:t>
      </w:r>
      <w:r w:rsidRPr="00C15FE4">
        <w:rPr>
          <w:rFonts w:ascii="Calibri Light" w:hAnsi="Calibri Light" w:cs="Calibri Light"/>
          <w:sz w:val="20"/>
        </w:rPr>
        <w:t>.</w:t>
      </w:r>
    </w:p>
    <w:p w14:paraId="3CC2C6D5" w14:textId="53A8AFCA" w:rsidR="00771B62" w:rsidRPr="00C15FE4" w:rsidRDefault="00771B62" w:rsidP="0093017F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771B62">
        <w:rPr>
          <w:rFonts w:ascii="Calibri Light" w:hAnsi="Calibri Light" w:cs="Calibri Light"/>
          <w:sz w:val="20"/>
        </w:rPr>
        <w:t>Wykonawca ma prawo do zmiany osób wskazanych w wykazie osób skierowanych przez Wykonawcę do realizacji zamówienia z zastrzeżeniem, iż osoby te muszą posiadać kwalifikacje zawodowe i uprawnienia co najmniej równe określonym przez Wykonawcę w wyżej wymienionym wykazie, po poinformowaniu Zamawiającego o zamiarze zmiany i uzyskaniu jego pisemnej akceptacji. Zmiana osób będzie dokonana w formie aneksu.</w:t>
      </w:r>
    </w:p>
    <w:p w14:paraId="5B2D37F5" w14:textId="7E459292" w:rsidR="005537CA" w:rsidRPr="00C15FE4" w:rsidRDefault="00E114B8" w:rsidP="00A53778">
      <w:pPr>
        <w:numPr>
          <w:ilvl w:val="0"/>
          <w:numId w:val="1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Wykonawca oświadcza, że w ramach swojego personelu dysponuje osobami posiadającymi niezbędną wiedzę i</w:t>
      </w:r>
      <w:r w:rsidR="00B47061" w:rsidRPr="00C15FE4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>umiejętności konieczne do właściwego wykonania Umowy, a w szczególn</w:t>
      </w:r>
      <w:r w:rsidR="00BD3508" w:rsidRPr="00C15FE4">
        <w:rPr>
          <w:rFonts w:ascii="Calibri Light" w:hAnsi="Calibri Light" w:cs="Calibri Light"/>
          <w:sz w:val="20"/>
        </w:rPr>
        <w:t>ości, że dysponuje personelem o </w:t>
      </w:r>
      <w:r w:rsidRPr="00C15FE4">
        <w:rPr>
          <w:rFonts w:ascii="Calibri Light" w:hAnsi="Calibri Light" w:cs="Calibri Light"/>
          <w:sz w:val="20"/>
        </w:rPr>
        <w:t xml:space="preserve">wszystkich wymaganych profilach kompetencji zawodowych niezbędnych do realizacji 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y. </w:t>
      </w:r>
      <w:r w:rsidR="005537CA" w:rsidRPr="00C15FE4">
        <w:rPr>
          <w:rFonts w:ascii="Calibri Light" w:hAnsi="Calibri Light" w:cs="Calibri Light"/>
          <w:sz w:val="20"/>
        </w:rPr>
        <w:t xml:space="preserve"> </w:t>
      </w:r>
    </w:p>
    <w:p w14:paraId="1CEB4481" w14:textId="4E14EED6" w:rsidR="00D114EF" w:rsidRPr="00C15FE4" w:rsidRDefault="00D114EF" w:rsidP="0050733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Wykonawca ponosi odpowiedzialność za działania i zaniechania podwykonawców, dalszych podwykonawców - jeżeli Wykonawca będzie wykonywał przedmiot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="00507336" w:rsidRPr="00C15FE4">
        <w:rPr>
          <w:rFonts w:ascii="Calibri Light" w:hAnsi="Calibri Light" w:cs="Calibri Light"/>
          <w:sz w:val="20"/>
          <w:szCs w:val="20"/>
        </w:rPr>
        <w:t>y</w:t>
      </w:r>
      <w:r w:rsidRPr="00C15FE4">
        <w:rPr>
          <w:rFonts w:ascii="Calibri Light" w:hAnsi="Calibri Light" w:cs="Calibri Light"/>
          <w:sz w:val="20"/>
          <w:szCs w:val="20"/>
        </w:rPr>
        <w:t xml:space="preserve"> przy pomocy podwykonawców, dalszych podwykonawców – jak za swoje własne.</w:t>
      </w:r>
    </w:p>
    <w:p w14:paraId="522267F2" w14:textId="77777777" w:rsidR="00A53778" w:rsidRPr="00C15FE4" w:rsidRDefault="00A53778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2387F44A" w14:textId="77777777" w:rsidR="00A53778" w:rsidRPr="00335BD6" w:rsidRDefault="00A53778" w:rsidP="00A53778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18"/>
        </w:rPr>
      </w:pPr>
      <w:r w:rsidRPr="00335BD6">
        <w:rPr>
          <w:rFonts w:ascii="Calibri Light" w:hAnsi="Calibri Light" w:cs="Calibri Light"/>
          <w:b/>
          <w:color w:val="000000"/>
          <w:sz w:val="20"/>
          <w:szCs w:val="22"/>
        </w:rPr>
        <w:t>Zachowanie tajemnicy i poufność informacji</w:t>
      </w:r>
    </w:p>
    <w:p w14:paraId="31B37F85" w14:textId="77777777" w:rsidR="00A53778" w:rsidRPr="00C15FE4" w:rsidRDefault="00A53778" w:rsidP="00A53778">
      <w:pPr>
        <w:numPr>
          <w:ilvl w:val="0"/>
          <w:numId w:val="8"/>
        </w:numPr>
        <w:spacing w:before="60" w:after="60"/>
        <w:ind w:hanging="357"/>
        <w:jc w:val="both"/>
        <w:rPr>
          <w:rFonts w:ascii="Calibri Light" w:hAnsi="Calibri Light" w:cs="Calibri Light"/>
          <w:bCs/>
          <w:sz w:val="20"/>
        </w:rPr>
      </w:pPr>
      <w:r w:rsidRPr="00C15FE4">
        <w:rPr>
          <w:rFonts w:ascii="Calibri Light" w:hAnsi="Calibri Light" w:cs="Calibri Light"/>
          <w:sz w:val="20"/>
        </w:rPr>
        <w:t>Wykonawca zobowiązuje się do:</w:t>
      </w:r>
    </w:p>
    <w:p w14:paraId="4E2FD37A" w14:textId="141B7511" w:rsidR="00A53778" w:rsidRPr="00C15FE4" w:rsidRDefault="00A53778" w:rsidP="00136F08">
      <w:pPr>
        <w:numPr>
          <w:ilvl w:val="1"/>
          <w:numId w:val="11"/>
        </w:numPr>
        <w:spacing w:before="60" w:after="60"/>
        <w:ind w:left="851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zachowania w tajemnicy wszelkich informacji o Zamawiającym i przedmiocie niniejszej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y, jakie uzyskał w</w:t>
      </w:r>
      <w:r w:rsidR="00D66688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>związku z jej realizacją,</w:t>
      </w:r>
    </w:p>
    <w:p w14:paraId="1BD0D813" w14:textId="77777777" w:rsidR="00A53778" w:rsidRPr="00C15FE4" w:rsidRDefault="00A53778" w:rsidP="00136F08">
      <w:pPr>
        <w:numPr>
          <w:ilvl w:val="1"/>
          <w:numId w:val="11"/>
        </w:numPr>
        <w:spacing w:before="60" w:after="60"/>
        <w:ind w:left="851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przestrzegania wytycznych Zamawiającego o ochronie udostępnionych informacji,</w:t>
      </w:r>
    </w:p>
    <w:p w14:paraId="35FE01D5" w14:textId="4FD2F2CD" w:rsidR="00A53778" w:rsidRPr="00C15FE4" w:rsidRDefault="00A53778" w:rsidP="00136F08">
      <w:pPr>
        <w:numPr>
          <w:ilvl w:val="1"/>
          <w:numId w:val="11"/>
        </w:numPr>
        <w:spacing w:before="60" w:after="60"/>
        <w:ind w:left="851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przestrzegania </w:t>
      </w:r>
      <w:r w:rsidR="00A21F4E" w:rsidRPr="00C15FE4">
        <w:rPr>
          <w:rFonts w:ascii="Calibri Light" w:hAnsi="Calibri Light" w:cs="Calibri Light"/>
          <w:sz w:val="20"/>
        </w:rPr>
        <w:t>przepisów</w:t>
      </w:r>
      <w:r w:rsidR="00A21F4E" w:rsidRPr="00C45E63">
        <w:rPr>
          <w:rFonts w:ascii="Calibri Light" w:hAnsi="Calibri Light" w:cs="Calibri Light"/>
          <w:sz w:val="20"/>
        </w:rPr>
        <w:t xml:space="preserve"> </w:t>
      </w:r>
      <w:bookmarkStart w:id="4" w:name="_Hlk218862231"/>
      <w:r w:rsidR="00A21F4E" w:rsidRPr="00C45E63">
        <w:rPr>
          <w:rFonts w:ascii="Calibri Light" w:hAnsi="Calibri Light" w:cs="Calibri Light"/>
          <w:sz w:val="20"/>
        </w:rPr>
        <w:t>Rozporządzenia Parlamentu Europejskiego i Rady (UE) 2016/679 (RODO) oraz ustawy z dnia 10 maja 2018 r. o ochronie danych osobowych</w:t>
      </w:r>
      <w:r w:rsidR="00A21F4E" w:rsidRPr="00C15FE4">
        <w:rPr>
          <w:rFonts w:ascii="Calibri Light" w:hAnsi="Calibri Light" w:cs="Calibri Light"/>
          <w:sz w:val="20"/>
        </w:rPr>
        <w:t>.</w:t>
      </w:r>
      <w:bookmarkEnd w:id="4"/>
    </w:p>
    <w:p w14:paraId="6C99134E" w14:textId="7C66C12C" w:rsidR="00A53778" w:rsidRPr="00C15FE4" w:rsidRDefault="00A53778" w:rsidP="00A53778">
      <w:pPr>
        <w:pStyle w:val="Akapitzlist"/>
        <w:numPr>
          <w:ilvl w:val="0"/>
          <w:numId w:val="8"/>
        </w:numPr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Wszelkie materiały przekazane Wykonawcy przez Zamawiającego w związku z wykonaniem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C15FE4">
        <w:rPr>
          <w:rFonts w:ascii="Calibri Light" w:hAnsi="Calibri Light" w:cs="Calibri Light"/>
          <w:sz w:val="20"/>
          <w:szCs w:val="20"/>
        </w:rPr>
        <w:t>y, z</w:t>
      </w:r>
      <w:r w:rsidR="00D66688">
        <w:rPr>
          <w:rFonts w:ascii="Calibri Light" w:hAnsi="Calibri Light" w:cs="Calibri Light"/>
          <w:sz w:val="20"/>
          <w:szCs w:val="20"/>
        </w:rPr>
        <w:t> </w:t>
      </w:r>
      <w:r w:rsidRPr="00C15FE4">
        <w:rPr>
          <w:rFonts w:ascii="Calibri Light" w:hAnsi="Calibri Light" w:cs="Calibri Light"/>
          <w:sz w:val="20"/>
          <w:szCs w:val="20"/>
        </w:rPr>
        <w:t>wyłączeniem udostępnionych w przetargu, a także powstałe w wyniku jej wykonania (pisemne, graficzne, zapisane w formie elektronicznej i w inny sposób) są poufne i nie mogą być bez uprzedniej pisemnej zgody Zamawiającego udostępniane osobom trzecim ani ujawniane w inny sposób.</w:t>
      </w:r>
    </w:p>
    <w:p w14:paraId="478689C0" w14:textId="0D0DB770" w:rsidR="00A53778" w:rsidRPr="00C15FE4" w:rsidRDefault="00A53778" w:rsidP="00A53778">
      <w:pPr>
        <w:numPr>
          <w:ilvl w:val="0"/>
          <w:numId w:val="8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Wykonawca odpowiada za zachowanie poufności, o której mowa w ust. 1, przez wszystkie osoby, którymi posługuje się przy wykonaniu 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y.</w:t>
      </w:r>
    </w:p>
    <w:p w14:paraId="0F5F72AE" w14:textId="6243004D" w:rsidR="00A53778" w:rsidRPr="00C15FE4" w:rsidRDefault="00A53778" w:rsidP="00A53778">
      <w:pPr>
        <w:numPr>
          <w:ilvl w:val="0"/>
          <w:numId w:val="8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Wykonawca zobowiązuje się zwrócić Zamawiającemu wszelkie materiały otrzymane od Zamawiającego w związku z</w:t>
      </w:r>
      <w:r w:rsidR="00F81054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 xml:space="preserve">realizacją 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y, niezwłocznie po otrzymaniu takiego żądania.</w:t>
      </w:r>
    </w:p>
    <w:p w14:paraId="5BBF2E36" w14:textId="2814FA89" w:rsidR="00A53778" w:rsidRPr="00C15FE4" w:rsidRDefault="00A53778" w:rsidP="00A53778">
      <w:pPr>
        <w:numPr>
          <w:ilvl w:val="0"/>
          <w:numId w:val="8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Wykonawca zwolniony jest z obowiązku zachowania </w:t>
      </w:r>
      <w:r w:rsidR="00541A4C" w:rsidRPr="00C15FE4">
        <w:rPr>
          <w:rFonts w:ascii="Calibri Light" w:hAnsi="Calibri Light" w:cs="Calibri Light"/>
          <w:sz w:val="20"/>
        </w:rPr>
        <w:t>poufności,</w:t>
      </w:r>
      <w:r w:rsidRPr="00C15FE4">
        <w:rPr>
          <w:rFonts w:ascii="Calibri Light" w:hAnsi="Calibri Light" w:cs="Calibri Light"/>
          <w:sz w:val="20"/>
        </w:rPr>
        <w:t xml:space="preserve"> jeżeli informacje, co do których taki obowiązek istniał muszą być ujawnione zgodnie z przepisami prawa lub postanowieniami sądów lub innych upoważnionych organów państwa lub muszą być ujawnione w celu wykonania 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y, a Wykonawca uzyskał pisemną zgodę Zamawiającego na ich ujawnienie.</w:t>
      </w:r>
    </w:p>
    <w:p w14:paraId="505CC5E0" w14:textId="77777777" w:rsidR="00A53778" w:rsidRPr="00C15FE4" w:rsidRDefault="00A53778" w:rsidP="00A53778">
      <w:pPr>
        <w:numPr>
          <w:ilvl w:val="0"/>
          <w:numId w:val="8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Obowiązek zachowania poufności jest nieograniczony w czasie, jego uchylenie może być dokonane wyłącznie przez Zamawiającego w formie pisemnej.</w:t>
      </w:r>
    </w:p>
    <w:p w14:paraId="706E90D2" w14:textId="77777777" w:rsidR="00EB650C" w:rsidRPr="00C15FE4" w:rsidRDefault="00EB650C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5CB6BA54" w14:textId="77777777" w:rsidR="009D6E37" w:rsidRPr="00C15FE4" w:rsidRDefault="00FB179E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>Warunki odbioru</w:t>
      </w:r>
    </w:p>
    <w:p w14:paraId="69171409" w14:textId="34C71583" w:rsidR="00CB6F41" w:rsidRDefault="00735147" w:rsidP="00CB6F41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>O</w:t>
      </w:r>
      <w:r w:rsidR="00CB6F41" w:rsidRPr="00C15FE4">
        <w:rPr>
          <w:rFonts w:ascii="Calibri Light" w:hAnsi="Calibri Light" w:cs="Calibri Light"/>
          <w:sz w:val="20"/>
          <w:szCs w:val="20"/>
        </w:rPr>
        <w:t>db</w:t>
      </w:r>
      <w:r w:rsidRPr="00C15FE4">
        <w:rPr>
          <w:rFonts w:ascii="Calibri Light" w:hAnsi="Calibri Light" w:cs="Calibri Light"/>
          <w:sz w:val="20"/>
          <w:szCs w:val="20"/>
        </w:rPr>
        <w:t>ió</w:t>
      </w:r>
      <w:r w:rsidR="00CB6F41" w:rsidRPr="00C15FE4">
        <w:rPr>
          <w:rFonts w:ascii="Calibri Light" w:hAnsi="Calibri Light" w:cs="Calibri Light"/>
          <w:sz w:val="20"/>
          <w:szCs w:val="20"/>
        </w:rPr>
        <w:t xml:space="preserve">r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="00CB6F41" w:rsidRPr="00C15FE4">
        <w:rPr>
          <w:rFonts w:ascii="Calibri Light" w:hAnsi="Calibri Light" w:cs="Calibri Light"/>
          <w:sz w:val="20"/>
          <w:szCs w:val="20"/>
        </w:rPr>
        <w:t>y</w:t>
      </w:r>
      <w:r w:rsidRPr="00C15FE4">
        <w:rPr>
          <w:rFonts w:ascii="Calibri Light" w:hAnsi="Calibri Light" w:cs="Calibri Light"/>
          <w:sz w:val="20"/>
          <w:szCs w:val="20"/>
        </w:rPr>
        <w:t xml:space="preserve"> następuje na podstawie protokołu odbioru</w:t>
      </w:r>
      <w:r w:rsidR="00CB6F41" w:rsidRPr="00C15FE4">
        <w:rPr>
          <w:rFonts w:ascii="Calibri Light" w:hAnsi="Calibri Light" w:cs="Calibri Light"/>
          <w:sz w:val="20"/>
          <w:szCs w:val="20"/>
        </w:rPr>
        <w:t>.</w:t>
      </w:r>
    </w:p>
    <w:p w14:paraId="0FB3A246" w14:textId="5D58A101" w:rsidR="00771B62" w:rsidRPr="00771B62" w:rsidRDefault="00771B62" w:rsidP="00771B62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771B62">
        <w:rPr>
          <w:rFonts w:ascii="Calibri Light" w:hAnsi="Calibri Light" w:cs="Calibri Light"/>
          <w:sz w:val="20"/>
          <w:szCs w:val="20"/>
        </w:rPr>
        <w:t xml:space="preserve">Po zakończeniu </w:t>
      </w:r>
      <w:r>
        <w:rPr>
          <w:rFonts w:ascii="Calibri Light" w:hAnsi="Calibri Light" w:cs="Calibri Light"/>
          <w:sz w:val="20"/>
          <w:szCs w:val="20"/>
        </w:rPr>
        <w:t xml:space="preserve">realizacji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>
        <w:rPr>
          <w:rFonts w:ascii="Calibri Light" w:hAnsi="Calibri Light" w:cs="Calibri Light"/>
          <w:sz w:val="20"/>
          <w:szCs w:val="20"/>
        </w:rPr>
        <w:t xml:space="preserve">y </w:t>
      </w:r>
      <w:r w:rsidRPr="00771B62">
        <w:rPr>
          <w:rFonts w:ascii="Calibri Light" w:hAnsi="Calibri Light" w:cs="Calibri Light"/>
          <w:sz w:val="20"/>
          <w:szCs w:val="20"/>
        </w:rPr>
        <w:t xml:space="preserve">Wykonawca zgłasza gotowość do odbioru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771B62">
        <w:rPr>
          <w:rFonts w:ascii="Calibri Light" w:hAnsi="Calibri Light" w:cs="Calibri Light"/>
          <w:sz w:val="20"/>
          <w:szCs w:val="20"/>
        </w:rPr>
        <w:t>y.</w:t>
      </w:r>
    </w:p>
    <w:p w14:paraId="3385C1C8" w14:textId="481648E6" w:rsidR="00771B62" w:rsidRPr="00771B62" w:rsidRDefault="00771B62" w:rsidP="00771B62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771B62">
        <w:rPr>
          <w:rFonts w:ascii="Calibri Light" w:hAnsi="Calibri Light" w:cs="Calibri Light"/>
          <w:sz w:val="20"/>
          <w:szCs w:val="20"/>
        </w:rPr>
        <w:t>Warunkiem koniecznym do poprawnego zgłoszenia gotowości do odbioru końcowego jest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771B62">
        <w:rPr>
          <w:rFonts w:ascii="Calibri Light" w:hAnsi="Calibri Light" w:cs="Calibri Light"/>
          <w:sz w:val="20"/>
          <w:szCs w:val="20"/>
        </w:rPr>
        <w:t xml:space="preserve">przekazanie Zamawiającemu </w:t>
      </w:r>
      <w:r w:rsidR="002F3A2B">
        <w:rPr>
          <w:rFonts w:ascii="Calibri Light" w:hAnsi="Calibri Light" w:cs="Calibri Light"/>
          <w:sz w:val="20"/>
          <w:szCs w:val="20"/>
        </w:rPr>
        <w:t xml:space="preserve">kompletnego raportu </w:t>
      </w:r>
      <w:proofErr w:type="spellStart"/>
      <w:r w:rsidR="002F3A2B">
        <w:rPr>
          <w:rFonts w:ascii="Calibri Light" w:hAnsi="Calibri Light" w:cs="Calibri Light"/>
          <w:sz w:val="20"/>
          <w:szCs w:val="20"/>
        </w:rPr>
        <w:t>poaudytowego</w:t>
      </w:r>
      <w:proofErr w:type="spellEnd"/>
      <w:r>
        <w:rPr>
          <w:rFonts w:ascii="Calibri Light" w:hAnsi="Calibri Light" w:cs="Calibri Light"/>
          <w:sz w:val="20"/>
          <w:szCs w:val="20"/>
        </w:rPr>
        <w:t>.</w:t>
      </w:r>
    </w:p>
    <w:p w14:paraId="0B5DF6F6" w14:textId="69C7B13E" w:rsidR="005F3C09" w:rsidRDefault="00771B62" w:rsidP="00CB6F41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771B62">
        <w:rPr>
          <w:rFonts w:ascii="Calibri Light" w:hAnsi="Calibri Light" w:cs="Calibri Light"/>
          <w:sz w:val="20"/>
          <w:szCs w:val="20"/>
        </w:rPr>
        <w:t>Zamawiający po otrzymaniu zgłoszenia gotowości odbioru powinien dokonać odbioru w terminie nie</w:t>
      </w:r>
      <w:r w:rsidR="00642851">
        <w:rPr>
          <w:rFonts w:ascii="Calibri Light" w:hAnsi="Calibri Light" w:cs="Calibri Light"/>
          <w:sz w:val="20"/>
          <w:szCs w:val="20"/>
        </w:rPr>
        <w:t> </w:t>
      </w:r>
      <w:r w:rsidRPr="00771B62">
        <w:rPr>
          <w:rFonts w:ascii="Calibri Light" w:hAnsi="Calibri Light" w:cs="Calibri Light"/>
          <w:sz w:val="20"/>
          <w:szCs w:val="20"/>
        </w:rPr>
        <w:t>przekraczającym 7 dni roboczych.</w:t>
      </w:r>
      <w:r>
        <w:rPr>
          <w:rFonts w:ascii="Calibri Light" w:hAnsi="Calibri Light" w:cs="Calibri Light"/>
          <w:sz w:val="20"/>
          <w:szCs w:val="20"/>
        </w:rPr>
        <w:t xml:space="preserve"> </w:t>
      </w:r>
    </w:p>
    <w:p w14:paraId="2549F5F8" w14:textId="35E4DE31" w:rsidR="00771B62" w:rsidRPr="005F3C09" w:rsidRDefault="005F3C09" w:rsidP="0010528F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5F3C09">
        <w:rPr>
          <w:rFonts w:ascii="Calibri Light" w:hAnsi="Calibri Light" w:cs="Calibri Light"/>
          <w:sz w:val="20"/>
          <w:szCs w:val="20"/>
        </w:rPr>
        <w:t xml:space="preserve">W ramach czynności kontrolnych, Zamawiający sprawdza zgodność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5F3C09">
        <w:rPr>
          <w:rFonts w:ascii="Calibri Light" w:hAnsi="Calibri Light" w:cs="Calibri Light"/>
          <w:sz w:val="20"/>
          <w:szCs w:val="20"/>
        </w:rPr>
        <w:t xml:space="preserve">y z wymaganiami określonymi w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5F3C09">
        <w:rPr>
          <w:rFonts w:ascii="Calibri Light" w:hAnsi="Calibri Light" w:cs="Calibri Light"/>
          <w:sz w:val="20"/>
          <w:szCs w:val="20"/>
        </w:rPr>
        <w:t xml:space="preserve">ie wraz z załącznikami. </w:t>
      </w:r>
      <w:r w:rsidR="00771B62" w:rsidRPr="005F3C09">
        <w:rPr>
          <w:rFonts w:ascii="Calibri Light" w:hAnsi="Calibri Light" w:cs="Calibri Light"/>
          <w:sz w:val="20"/>
          <w:szCs w:val="20"/>
        </w:rPr>
        <w:t>Pozytywny wynik kontroli jest podstawą podpisania protokołu odbioru.</w:t>
      </w:r>
    </w:p>
    <w:p w14:paraId="0C934EA9" w14:textId="282CD279" w:rsidR="00C32999" w:rsidRDefault="00C32999" w:rsidP="00C32999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Data podpisania protokołu odbioru stanowi datę wykonania i odbioru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C15FE4">
        <w:rPr>
          <w:rFonts w:ascii="Calibri Light" w:hAnsi="Calibri Light" w:cs="Calibri Light"/>
          <w:sz w:val="20"/>
          <w:szCs w:val="20"/>
        </w:rPr>
        <w:t>y.</w:t>
      </w:r>
    </w:p>
    <w:p w14:paraId="04B28A44" w14:textId="301FF3D0" w:rsidR="005F3C09" w:rsidRDefault="005F3C09" w:rsidP="00C32999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5F3C09">
        <w:rPr>
          <w:rFonts w:ascii="Calibri Light" w:hAnsi="Calibri Light" w:cs="Calibri Light"/>
          <w:sz w:val="20"/>
          <w:szCs w:val="20"/>
        </w:rPr>
        <w:lastRenderedPageBreak/>
        <w:t xml:space="preserve">Jeżeli w toku czynności kontrolnych stwierdzone zostanie, że przekazany przedmiot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5F3C09">
        <w:rPr>
          <w:rFonts w:ascii="Calibri Light" w:hAnsi="Calibri Light" w:cs="Calibri Light"/>
          <w:sz w:val="20"/>
          <w:szCs w:val="20"/>
        </w:rPr>
        <w:t xml:space="preserve">y jest niezgodny z zapisami zawartymi w Umowie oraz </w:t>
      </w:r>
      <w:r>
        <w:rPr>
          <w:rFonts w:ascii="Calibri Light" w:hAnsi="Calibri Light" w:cs="Calibri Light"/>
          <w:sz w:val="20"/>
          <w:szCs w:val="20"/>
        </w:rPr>
        <w:t xml:space="preserve">załącznikach do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>
        <w:rPr>
          <w:rFonts w:ascii="Calibri Light" w:hAnsi="Calibri Light" w:cs="Calibri Light"/>
          <w:sz w:val="20"/>
          <w:szCs w:val="20"/>
        </w:rPr>
        <w:t>y</w:t>
      </w:r>
      <w:r w:rsidRPr="005F3C09">
        <w:rPr>
          <w:rFonts w:ascii="Calibri Light" w:hAnsi="Calibri Light" w:cs="Calibri Light"/>
          <w:sz w:val="20"/>
          <w:szCs w:val="20"/>
        </w:rPr>
        <w:t xml:space="preserve">, </w:t>
      </w:r>
      <w:bookmarkStart w:id="5" w:name="_Hlk162258172"/>
      <w:r w:rsidRPr="005F3C09">
        <w:rPr>
          <w:rFonts w:ascii="Calibri Light" w:hAnsi="Calibri Light" w:cs="Calibri Light"/>
          <w:sz w:val="20"/>
          <w:szCs w:val="20"/>
        </w:rPr>
        <w:t>Zamawiający przerywa odbiór</w:t>
      </w:r>
      <w:bookmarkEnd w:id="5"/>
      <w:r w:rsidRPr="005F3C09">
        <w:rPr>
          <w:rFonts w:ascii="Calibri Light" w:hAnsi="Calibri Light" w:cs="Calibri Light"/>
          <w:sz w:val="20"/>
          <w:szCs w:val="20"/>
        </w:rPr>
        <w:t xml:space="preserve">. </w:t>
      </w:r>
      <w:bookmarkStart w:id="6" w:name="_Hlk162258189"/>
      <w:r w:rsidRPr="005F3C09">
        <w:rPr>
          <w:rFonts w:ascii="Calibri Light" w:hAnsi="Calibri Light" w:cs="Calibri Light"/>
          <w:sz w:val="20"/>
          <w:szCs w:val="20"/>
        </w:rPr>
        <w:t xml:space="preserve">W takim przypadku </w:t>
      </w:r>
      <w:bookmarkEnd w:id="6"/>
      <w:r w:rsidRPr="005F3C09">
        <w:rPr>
          <w:rFonts w:ascii="Calibri Light" w:hAnsi="Calibri Light" w:cs="Calibri Light"/>
          <w:sz w:val="20"/>
          <w:szCs w:val="20"/>
        </w:rPr>
        <w:t xml:space="preserve">Wykonawca zobowiązany jest do poprawy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5F3C09">
        <w:rPr>
          <w:rFonts w:ascii="Calibri Light" w:hAnsi="Calibri Light" w:cs="Calibri Light"/>
          <w:sz w:val="20"/>
          <w:szCs w:val="20"/>
        </w:rPr>
        <w:t>y i ponownego oddania go do kontroli w terminie 7 dni. Ust. 2 do 4 mają odpowiednie zastosowanie.</w:t>
      </w:r>
    </w:p>
    <w:p w14:paraId="7B679DE4" w14:textId="54D94B20" w:rsidR="005F3C09" w:rsidRDefault="005F3C09" w:rsidP="00C32999">
      <w:pPr>
        <w:pStyle w:val="Akapitzlist1"/>
        <w:numPr>
          <w:ilvl w:val="0"/>
          <w:numId w:val="6"/>
        </w:numPr>
        <w:spacing w:before="60" w:after="60" w:line="240" w:lineRule="auto"/>
        <w:ind w:left="43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5F3C09">
        <w:rPr>
          <w:rFonts w:ascii="Calibri Light" w:hAnsi="Calibri Light" w:cs="Calibri Light"/>
          <w:sz w:val="20"/>
          <w:szCs w:val="20"/>
        </w:rPr>
        <w:t xml:space="preserve">Termin kontroli i poprawy Przedmiotu Umowy będzie wliczany do terminu faktycznej realizacji Przedmiotu Umowy przez Wykonawcę i objęty karami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5F3C09">
        <w:rPr>
          <w:rFonts w:ascii="Calibri Light" w:hAnsi="Calibri Light" w:cs="Calibri Light"/>
          <w:sz w:val="20"/>
          <w:szCs w:val="20"/>
        </w:rPr>
        <w:t>nymi określonymi w §</w:t>
      </w:r>
      <w:r>
        <w:rPr>
          <w:rFonts w:ascii="Calibri Light" w:hAnsi="Calibri Light" w:cs="Calibri Light"/>
          <w:sz w:val="20"/>
          <w:szCs w:val="20"/>
        </w:rPr>
        <w:t>8</w:t>
      </w:r>
      <w:r w:rsidRPr="005F3C09">
        <w:rPr>
          <w:rFonts w:ascii="Calibri Light" w:hAnsi="Calibri Light" w:cs="Calibri Light"/>
          <w:sz w:val="20"/>
          <w:szCs w:val="20"/>
        </w:rPr>
        <w:t xml:space="preserve"> ust.</w:t>
      </w:r>
      <w:r w:rsidR="000823A2">
        <w:rPr>
          <w:rFonts w:ascii="Calibri Light" w:hAnsi="Calibri Light" w:cs="Calibri Light"/>
          <w:sz w:val="20"/>
          <w:szCs w:val="20"/>
        </w:rPr>
        <w:t>2</w:t>
      </w:r>
      <w:r w:rsidRPr="005F3C09">
        <w:rPr>
          <w:rFonts w:ascii="Calibri Light" w:hAnsi="Calibri Light" w:cs="Calibri Light"/>
          <w:sz w:val="20"/>
          <w:szCs w:val="20"/>
        </w:rPr>
        <w:t>.</w:t>
      </w:r>
      <w:r>
        <w:rPr>
          <w:rFonts w:ascii="Calibri Light" w:hAnsi="Calibri Light" w:cs="Calibri Light"/>
          <w:sz w:val="20"/>
          <w:szCs w:val="20"/>
        </w:rPr>
        <w:t>lit.</w:t>
      </w:r>
      <w:r w:rsidRPr="005F3C09">
        <w:rPr>
          <w:rFonts w:ascii="Calibri Light" w:hAnsi="Calibri Light" w:cs="Calibri Light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a</w:t>
      </w:r>
      <w:r w:rsidRPr="005F3C09">
        <w:rPr>
          <w:rFonts w:ascii="Calibri Light" w:hAnsi="Calibri Light" w:cs="Calibri Light"/>
          <w:sz w:val="20"/>
          <w:szCs w:val="20"/>
        </w:rPr>
        <w:t>.</w:t>
      </w:r>
    </w:p>
    <w:p w14:paraId="06E22516" w14:textId="77777777" w:rsidR="00EB650C" w:rsidRPr="00C15FE4" w:rsidRDefault="00EB650C" w:rsidP="00136F08">
      <w:pPr>
        <w:pStyle w:val="Akapitzlist"/>
        <w:widowControl w:val="0"/>
        <w:numPr>
          <w:ilvl w:val="0"/>
          <w:numId w:val="13"/>
        </w:numPr>
        <w:spacing w:before="36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2CB567A1" w14:textId="77777777" w:rsidR="00ED0212" w:rsidRPr="00C15FE4" w:rsidRDefault="00FB179E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>Wynagrodzenie Wykonawcy</w:t>
      </w:r>
    </w:p>
    <w:p w14:paraId="46554C87" w14:textId="56EFDE2A" w:rsidR="000A75D3" w:rsidRPr="00C15FE4" w:rsidRDefault="000A75D3" w:rsidP="00C50264">
      <w:pPr>
        <w:numPr>
          <w:ilvl w:val="0"/>
          <w:numId w:val="7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Za wykonanie 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y, </w:t>
      </w:r>
      <w:r w:rsidR="00C33654">
        <w:rPr>
          <w:rFonts w:ascii="Calibri Light" w:hAnsi="Calibri Light" w:cs="Calibri Light"/>
          <w:sz w:val="20"/>
        </w:rPr>
        <w:t>S</w:t>
      </w:r>
      <w:r w:rsidRPr="00C15FE4">
        <w:rPr>
          <w:rFonts w:ascii="Calibri Light" w:hAnsi="Calibri Light" w:cs="Calibri Light"/>
          <w:sz w:val="20"/>
        </w:rPr>
        <w:t xml:space="preserve">trony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 ustalają wynagrodzenie brutto w kwocie w wys. .……………………...................…zł  w tym podatek VAT według obowiązującej stawki.</w:t>
      </w:r>
    </w:p>
    <w:p w14:paraId="5165A3FE" w14:textId="77777777" w:rsidR="00391D6B" w:rsidRPr="00C15FE4" w:rsidRDefault="00391D6B" w:rsidP="00C50264">
      <w:pPr>
        <w:numPr>
          <w:ilvl w:val="0"/>
          <w:numId w:val="7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Oferowana cena obejmuje wszystk</w:t>
      </w:r>
      <w:r w:rsidR="000667CB" w:rsidRPr="00C15FE4">
        <w:rPr>
          <w:rFonts w:ascii="Calibri Light" w:hAnsi="Calibri Light" w:cs="Calibri Light"/>
          <w:sz w:val="20"/>
        </w:rPr>
        <w:t>ie koszty realizacji zamówienia.</w:t>
      </w:r>
    </w:p>
    <w:p w14:paraId="43513604" w14:textId="4B2AD284" w:rsidR="001E288E" w:rsidRPr="00C15FE4" w:rsidRDefault="00BA6018" w:rsidP="00C50264">
      <w:pPr>
        <w:numPr>
          <w:ilvl w:val="0"/>
          <w:numId w:val="7"/>
        </w:numPr>
        <w:spacing w:before="60" w:after="60"/>
        <w:ind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Cena obejmuje całkowitą należność jaką Zamawiający zobowiązany jest zapłacić za </w:t>
      </w:r>
      <w:r w:rsidR="00DA7C6E" w:rsidRPr="00C15FE4">
        <w:rPr>
          <w:rFonts w:ascii="Calibri Light" w:hAnsi="Calibri Light" w:cs="Calibri Light"/>
          <w:sz w:val="20"/>
        </w:rPr>
        <w:t xml:space="preserve">wykonanie przedmiotu </w:t>
      </w:r>
      <w:r w:rsidR="00C33654">
        <w:rPr>
          <w:rFonts w:ascii="Calibri Light" w:hAnsi="Calibri Light" w:cs="Calibri Light"/>
          <w:sz w:val="20"/>
        </w:rPr>
        <w:t>Umow</w:t>
      </w:r>
      <w:r w:rsidR="00DA7C6E" w:rsidRPr="00C15FE4">
        <w:rPr>
          <w:rFonts w:ascii="Calibri Light" w:hAnsi="Calibri Light" w:cs="Calibri Light"/>
          <w:sz w:val="20"/>
        </w:rPr>
        <w:t>y</w:t>
      </w:r>
      <w:r w:rsidRPr="00C15FE4">
        <w:rPr>
          <w:rFonts w:ascii="Calibri Light" w:hAnsi="Calibri Light" w:cs="Calibri Light"/>
          <w:sz w:val="20"/>
        </w:rPr>
        <w:t>. Cena oferowana zawiera wszystkie elementy wyko</w:t>
      </w:r>
      <w:r w:rsidR="00DA7C6E" w:rsidRPr="00C15FE4">
        <w:rPr>
          <w:rFonts w:ascii="Calibri Light" w:hAnsi="Calibri Light" w:cs="Calibri Light"/>
          <w:sz w:val="20"/>
        </w:rPr>
        <w:t>nania zamówienia</w:t>
      </w:r>
      <w:r w:rsidRPr="00C15FE4">
        <w:rPr>
          <w:rFonts w:ascii="Calibri Light" w:hAnsi="Calibri Light" w:cs="Calibri Light"/>
          <w:sz w:val="20"/>
        </w:rPr>
        <w:t>.</w:t>
      </w:r>
    </w:p>
    <w:p w14:paraId="1D922321" w14:textId="27FDBC28" w:rsidR="009C3EE8" w:rsidRPr="00C15FE4" w:rsidRDefault="009C3EE8" w:rsidP="00C50264">
      <w:pPr>
        <w:pStyle w:val="Akapitzlist"/>
        <w:numPr>
          <w:ilvl w:val="0"/>
          <w:numId w:val="7"/>
        </w:numPr>
        <w:spacing w:before="60" w:after="60"/>
        <w:ind w:hanging="357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Rozliczenie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C15FE4">
        <w:rPr>
          <w:rFonts w:ascii="Calibri Light" w:hAnsi="Calibri Light" w:cs="Calibri Light"/>
          <w:sz w:val="20"/>
          <w:szCs w:val="20"/>
        </w:rPr>
        <w:t>y nastąpi fakturą ko</w:t>
      </w:r>
      <w:r w:rsidR="007837E0" w:rsidRPr="00C15FE4">
        <w:rPr>
          <w:rFonts w:ascii="Calibri Light" w:hAnsi="Calibri Light" w:cs="Calibri Light"/>
          <w:sz w:val="20"/>
          <w:szCs w:val="20"/>
        </w:rPr>
        <w:t>ń</w:t>
      </w:r>
      <w:r w:rsidRPr="00C15FE4">
        <w:rPr>
          <w:rFonts w:ascii="Calibri Light" w:hAnsi="Calibri Light" w:cs="Calibri Light"/>
          <w:sz w:val="20"/>
          <w:szCs w:val="20"/>
        </w:rPr>
        <w:t xml:space="preserve">cową. </w:t>
      </w:r>
      <w:r w:rsidR="00541A4C" w:rsidRPr="00C15FE4">
        <w:rPr>
          <w:rFonts w:ascii="Calibri Light" w:hAnsi="Calibri Light" w:cs="Calibri Light"/>
          <w:sz w:val="20"/>
          <w:szCs w:val="20"/>
        </w:rPr>
        <w:t>Podstawę wystawienia</w:t>
      </w:r>
      <w:r w:rsidR="000F1776">
        <w:rPr>
          <w:rFonts w:ascii="Calibri Light" w:hAnsi="Calibri Light" w:cs="Calibri Light"/>
          <w:sz w:val="20"/>
          <w:szCs w:val="20"/>
        </w:rPr>
        <w:t xml:space="preserve"> faktury końcowej stanowi</w:t>
      </w:r>
      <w:r w:rsidR="00F03729" w:rsidRPr="00C15FE4">
        <w:rPr>
          <w:rFonts w:ascii="Calibri Light" w:hAnsi="Calibri Light" w:cs="Calibri Light"/>
          <w:sz w:val="20"/>
          <w:szCs w:val="20"/>
        </w:rPr>
        <w:t xml:space="preserve"> </w:t>
      </w:r>
      <w:r w:rsidRPr="00C15FE4">
        <w:rPr>
          <w:rFonts w:ascii="Calibri Light" w:hAnsi="Calibri Light" w:cs="Calibri Light"/>
          <w:sz w:val="20"/>
          <w:szCs w:val="20"/>
        </w:rPr>
        <w:t xml:space="preserve">protokół odbioru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C15FE4">
        <w:rPr>
          <w:rFonts w:ascii="Calibri Light" w:hAnsi="Calibri Light" w:cs="Calibri Light"/>
          <w:sz w:val="20"/>
          <w:szCs w:val="20"/>
        </w:rPr>
        <w:t>y podpisany przez obi</w:t>
      </w:r>
      <w:r w:rsidR="00CB006D" w:rsidRPr="00C15FE4">
        <w:rPr>
          <w:rFonts w:ascii="Calibri Light" w:hAnsi="Calibri Light" w:cs="Calibri Light"/>
          <w:sz w:val="20"/>
          <w:szCs w:val="20"/>
        </w:rPr>
        <w:t xml:space="preserve">e </w:t>
      </w:r>
      <w:r w:rsidR="00C33654">
        <w:rPr>
          <w:rFonts w:ascii="Calibri Light" w:hAnsi="Calibri Light" w:cs="Calibri Light"/>
          <w:sz w:val="20"/>
          <w:szCs w:val="20"/>
        </w:rPr>
        <w:t>S</w:t>
      </w:r>
      <w:r w:rsidR="00CB006D" w:rsidRPr="00C15FE4">
        <w:rPr>
          <w:rFonts w:ascii="Calibri Light" w:hAnsi="Calibri Light" w:cs="Calibri Light"/>
          <w:sz w:val="20"/>
          <w:szCs w:val="20"/>
        </w:rPr>
        <w:t>trony wraz z załącznikami, o </w:t>
      </w:r>
      <w:r w:rsidRPr="00C15FE4">
        <w:rPr>
          <w:rFonts w:ascii="Calibri Light" w:hAnsi="Calibri Light" w:cs="Calibri Light"/>
          <w:sz w:val="20"/>
          <w:szCs w:val="20"/>
        </w:rPr>
        <w:t xml:space="preserve">których mowa w § </w:t>
      </w:r>
      <w:r w:rsidR="008209BD" w:rsidRPr="00C15FE4">
        <w:rPr>
          <w:rFonts w:ascii="Calibri Light" w:hAnsi="Calibri Light" w:cs="Calibri Light"/>
          <w:sz w:val="20"/>
          <w:szCs w:val="20"/>
        </w:rPr>
        <w:t>6</w:t>
      </w:r>
      <w:r w:rsidR="006E582D" w:rsidRPr="00C15FE4">
        <w:rPr>
          <w:rFonts w:ascii="Calibri Light" w:hAnsi="Calibri Light" w:cs="Calibri Light"/>
          <w:sz w:val="20"/>
          <w:szCs w:val="20"/>
        </w:rPr>
        <w:t xml:space="preserve"> us</w:t>
      </w:r>
      <w:r w:rsidR="007837E0" w:rsidRPr="00C15FE4">
        <w:rPr>
          <w:rFonts w:ascii="Calibri Light" w:hAnsi="Calibri Light" w:cs="Calibri Light"/>
          <w:sz w:val="20"/>
          <w:szCs w:val="20"/>
        </w:rPr>
        <w:t>t</w:t>
      </w:r>
      <w:r w:rsidR="006E582D" w:rsidRPr="00C15FE4">
        <w:rPr>
          <w:rFonts w:ascii="Calibri Light" w:hAnsi="Calibri Light" w:cs="Calibri Light"/>
          <w:sz w:val="20"/>
          <w:szCs w:val="20"/>
        </w:rPr>
        <w:t>.</w:t>
      </w:r>
      <w:r w:rsidR="00541A4C" w:rsidRPr="00C15FE4">
        <w:rPr>
          <w:rFonts w:ascii="Calibri Light" w:hAnsi="Calibri Light" w:cs="Calibri Light"/>
          <w:sz w:val="20"/>
          <w:szCs w:val="20"/>
        </w:rPr>
        <w:t>3 niniejszej</w:t>
      </w:r>
      <w:r w:rsidRPr="00C15FE4">
        <w:rPr>
          <w:rFonts w:ascii="Calibri Light" w:hAnsi="Calibri Light" w:cs="Calibri Light"/>
          <w:sz w:val="20"/>
          <w:szCs w:val="20"/>
        </w:rPr>
        <w:t xml:space="preserve">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Pr="00C15FE4">
        <w:rPr>
          <w:rFonts w:ascii="Calibri Light" w:hAnsi="Calibri Light" w:cs="Calibri Light"/>
          <w:sz w:val="20"/>
          <w:szCs w:val="20"/>
        </w:rPr>
        <w:t>y.</w:t>
      </w:r>
    </w:p>
    <w:p w14:paraId="2DE02EDD" w14:textId="44AA36E3" w:rsidR="00AB3B62" w:rsidRPr="00C15FE4" w:rsidRDefault="00AB3B62" w:rsidP="00AB3B62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Faktura ma zawierać wyszczególnienie przedmiotu </w:t>
      </w:r>
      <w:r w:rsidR="00C33654">
        <w:rPr>
          <w:rFonts w:ascii="Calibri Light" w:hAnsi="Calibri Light" w:cs="Calibri Light"/>
          <w:sz w:val="20"/>
          <w:szCs w:val="20"/>
        </w:rPr>
        <w:t>Umow</w:t>
      </w:r>
      <w:r w:rsidR="00507336" w:rsidRPr="00C15FE4">
        <w:rPr>
          <w:rFonts w:ascii="Calibri Light" w:hAnsi="Calibri Light" w:cs="Calibri Light"/>
          <w:sz w:val="20"/>
          <w:szCs w:val="20"/>
        </w:rPr>
        <w:t>y</w:t>
      </w:r>
      <w:r w:rsidRPr="00C15FE4">
        <w:rPr>
          <w:rFonts w:ascii="Calibri Light" w:hAnsi="Calibri Light" w:cs="Calibri Light"/>
          <w:sz w:val="20"/>
          <w:szCs w:val="20"/>
        </w:rPr>
        <w:t>.</w:t>
      </w:r>
    </w:p>
    <w:p w14:paraId="0227DBB5" w14:textId="4F22FD05" w:rsidR="00AB3B62" w:rsidRPr="00C15FE4" w:rsidRDefault="00AB3B62" w:rsidP="001D0B78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Faktura płatna będzie przelewem w terminie do </w:t>
      </w:r>
      <w:r w:rsidR="00E408A0">
        <w:rPr>
          <w:rFonts w:ascii="Calibri Light" w:hAnsi="Calibri Light" w:cs="Calibri Light"/>
          <w:sz w:val="20"/>
          <w:szCs w:val="20"/>
        </w:rPr>
        <w:t>30</w:t>
      </w:r>
      <w:r w:rsidRPr="00C15FE4">
        <w:rPr>
          <w:rFonts w:ascii="Calibri Light" w:hAnsi="Calibri Light" w:cs="Calibri Light"/>
          <w:sz w:val="20"/>
          <w:szCs w:val="20"/>
        </w:rPr>
        <w:t xml:space="preserve"> dni od daty otrzymania przez Zamawiającego poprawnie wystawionej faktury.</w:t>
      </w:r>
    </w:p>
    <w:p w14:paraId="1D1DF871" w14:textId="19B90218" w:rsidR="00AB3B62" w:rsidRPr="00C15FE4" w:rsidRDefault="00AB3B62" w:rsidP="001D0B78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>Płatności faktur będą dokonywane przez Zamawiającego przelewem z rachunku bankowego na rachunek Wykonawcy w banku: ……………. nr rachunku: ………………………………………………………………………… . Warunkiem zapłaty wynagrodzenia przez Zamawiającego na wskazany przez Wykonawcę rachunek jest figurowanie podanego rachunku w</w:t>
      </w:r>
      <w:r w:rsidR="00D66688">
        <w:rPr>
          <w:rFonts w:ascii="Calibri Light" w:hAnsi="Calibri Light" w:cs="Calibri Light"/>
          <w:sz w:val="20"/>
          <w:szCs w:val="20"/>
        </w:rPr>
        <w:t> </w:t>
      </w:r>
      <w:r w:rsidRPr="00C15FE4">
        <w:rPr>
          <w:rFonts w:ascii="Calibri Light" w:hAnsi="Calibri Light" w:cs="Calibri Light"/>
          <w:sz w:val="20"/>
          <w:szCs w:val="20"/>
        </w:rPr>
        <w:t>elektronicznym wykazie czynnych podatników VAT, prowadzonym przez Szefa Krajowej Administracji Skarbowej (tzw. biała lista podatników VAT).</w:t>
      </w:r>
    </w:p>
    <w:p w14:paraId="5D4DBA52" w14:textId="36B7AA05" w:rsidR="00B2543C" w:rsidRPr="00C15FE4" w:rsidRDefault="00AB3B62" w:rsidP="001D0B78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>W przypadku wskazania na fakturze rachunku bankowego nieujawnionego w wykazie podatników VAT, Zamawiający uprawniony będzie do dokonania płatności na inny rachunek bankowy ujawniony w wykazie podatników VAT lub do zapłaty na rachunek bankowy podany na fakturze, z jednoczesnym powiadomieniem właściwego naczelnika urzędu skarbowego</w:t>
      </w:r>
      <w:r w:rsidR="00B2543C" w:rsidRPr="00C15FE4">
        <w:rPr>
          <w:rFonts w:ascii="Calibri Light" w:hAnsi="Calibri Light" w:cs="Calibri Light"/>
          <w:sz w:val="20"/>
          <w:szCs w:val="20"/>
        </w:rPr>
        <w:t xml:space="preserve">. </w:t>
      </w:r>
    </w:p>
    <w:p w14:paraId="09F1D3C1" w14:textId="77777777" w:rsidR="00391D6B" w:rsidRPr="00C15FE4" w:rsidRDefault="00391D6B" w:rsidP="001D0B78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>Za dzień zapłaty wynagrodzenia uważa się dzień obciążenia rach</w:t>
      </w:r>
      <w:r w:rsidR="00CB006D" w:rsidRPr="00C15FE4">
        <w:rPr>
          <w:rFonts w:ascii="Calibri Light" w:hAnsi="Calibri Light" w:cs="Calibri Light"/>
          <w:sz w:val="20"/>
          <w:szCs w:val="20"/>
        </w:rPr>
        <w:t>unku bankowego Zamawiającego. W </w:t>
      </w:r>
      <w:r w:rsidRPr="00C15FE4">
        <w:rPr>
          <w:rFonts w:ascii="Calibri Light" w:hAnsi="Calibri Light" w:cs="Calibri Light"/>
          <w:sz w:val="20"/>
          <w:szCs w:val="20"/>
        </w:rPr>
        <w:t>przypadku konsorcjum, płatność nastąpi na konto lidera konsorcjum.</w:t>
      </w:r>
    </w:p>
    <w:p w14:paraId="1D553F2C" w14:textId="486E2177" w:rsidR="00391D6B" w:rsidRPr="00C15FE4" w:rsidRDefault="00391D6B" w:rsidP="001D0B78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>W razie nieterminowej zapłaty faktury Zamawiaj</w:t>
      </w:r>
      <w:r w:rsidR="00CC771F">
        <w:rPr>
          <w:rFonts w:ascii="Calibri Light" w:hAnsi="Calibri Light" w:cs="Calibri Light"/>
          <w:sz w:val="20"/>
          <w:szCs w:val="20"/>
        </w:rPr>
        <w:t xml:space="preserve">ący zobowiązuje się do zapłaty </w:t>
      </w:r>
      <w:r w:rsidRPr="00C15FE4">
        <w:rPr>
          <w:rFonts w:ascii="Calibri Light" w:hAnsi="Calibri Light" w:cs="Calibri Light"/>
          <w:sz w:val="20"/>
          <w:szCs w:val="20"/>
        </w:rPr>
        <w:t>ustawowych odsetek.</w:t>
      </w:r>
    </w:p>
    <w:p w14:paraId="2FCC00F2" w14:textId="77777777" w:rsidR="002B2E69" w:rsidRDefault="002B2E69" w:rsidP="002B2E69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030B0E">
        <w:rPr>
          <w:rFonts w:ascii="Calibri Light" w:hAnsi="Calibri Light" w:cs="Calibri Light"/>
          <w:sz w:val="20"/>
          <w:szCs w:val="20"/>
        </w:rPr>
        <w:t>Wykonawca zobowiązany jest do wystawiania faktur dokumentujących realizację Umowy zgodnie z obowiązującymi przepisami prawa podatkowego, w szczególności ustawą z dnia 11 marca 2004 r. o podatku od towarów i usług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404D0481" w14:textId="77777777" w:rsidR="002B2E69" w:rsidRPr="00030B0E" w:rsidRDefault="002B2E69" w:rsidP="002B2E69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030B0E">
        <w:rPr>
          <w:rFonts w:ascii="Calibri Light" w:hAnsi="Calibri Light" w:cs="Calibri Light"/>
          <w:sz w:val="20"/>
          <w:szCs w:val="20"/>
        </w:rPr>
        <w:t>W przypadku, gdy zgodnie z obowiązującymi przepisami wystawienie faktury za pośrednictwem Krajowego Systemu e-Faktur (</w:t>
      </w:r>
      <w:proofErr w:type="spellStart"/>
      <w:r w:rsidRPr="00030B0E">
        <w:rPr>
          <w:rFonts w:ascii="Calibri Light" w:hAnsi="Calibri Light" w:cs="Calibri Light"/>
          <w:sz w:val="20"/>
          <w:szCs w:val="20"/>
        </w:rPr>
        <w:t>KSeF</w:t>
      </w:r>
      <w:proofErr w:type="spellEnd"/>
      <w:r w:rsidRPr="00030B0E">
        <w:rPr>
          <w:rFonts w:ascii="Calibri Light" w:hAnsi="Calibri Light" w:cs="Calibri Light"/>
          <w:sz w:val="20"/>
          <w:szCs w:val="20"/>
        </w:rPr>
        <w:t xml:space="preserve">) jest obowiązkowe, Wykonawca zobowiązany jest do wystawienia faktury ustrukturyzowanej w </w:t>
      </w:r>
      <w:proofErr w:type="spellStart"/>
      <w:r w:rsidRPr="00030B0E">
        <w:rPr>
          <w:rFonts w:ascii="Calibri Light" w:hAnsi="Calibri Light" w:cs="Calibri Light"/>
          <w:sz w:val="20"/>
          <w:szCs w:val="20"/>
        </w:rPr>
        <w:t>KSeF</w:t>
      </w:r>
      <w:proofErr w:type="spellEnd"/>
      <w:r w:rsidRPr="00030B0E">
        <w:rPr>
          <w:rFonts w:ascii="Calibri Light" w:hAnsi="Calibri Light" w:cs="Calibri Light"/>
          <w:sz w:val="20"/>
          <w:szCs w:val="20"/>
        </w:rPr>
        <w:t>.</w:t>
      </w:r>
      <w:r w:rsidRPr="00030B0E">
        <w:rPr>
          <w:rFonts w:ascii="Calibri Light" w:hAnsi="Calibri Light" w:cs="Calibri Light"/>
          <w:sz w:val="20"/>
          <w:szCs w:val="20"/>
        </w:rPr>
        <w:br/>
        <w:t xml:space="preserve">W okresie, w którym wystawianie faktur w </w:t>
      </w:r>
      <w:proofErr w:type="spellStart"/>
      <w:r w:rsidRPr="00030B0E">
        <w:rPr>
          <w:rFonts w:ascii="Calibri Light" w:hAnsi="Calibri Light" w:cs="Calibri Light"/>
          <w:sz w:val="20"/>
          <w:szCs w:val="20"/>
        </w:rPr>
        <w:t>KSeF</w:t>
      </w:r>
      <w:proofErr w:type="spellEnd"/>
      <w:r w:rsidRPr="00030B0E">
        <w:rPr>
          <w:rFonts w:ascii="Calibri Light" w:hAnsi="Calibri Light" w:cs="Calibri Light"/>
          <w:sz w:val="20"/>
          <w:szCs w:val="20"/>
        </w:rPr>
        <w:t xml:space="preserve"> nie jest obligatoryjne dla Wykonawcy, faktury mogą być wystawiane w formie papierowej albo elektronicznej, przy czym Zamawiający wyraża zgodę na otrzymywanie faktur elektronicznych w rozumieniu art. 2 pkt 32 ustawy o VAT.”</w:t>
      </w:r>
    </w:p>
    <w:p w14:paraId="65B2925E" w14:textId="77777777" w:rsidR="002B2E69" w:rsidRDefault="002B2E69" w:rsidP="002B2E69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33108">
        <w:rPr>
          <w:rFonts w:ascii="Calibri Light" w:hAnsi="Calibri Light" w:cs="Calibri Light"/>
          <w:sz w:val="20"/>
          <w:szCs w:val="20"/>
        </w:rPr>
        <w:t>W przypadku wystawienia faktury ustrukturyzowanej w Krajowym Systemie e-Faktur (</w:t>
      </w:r>
      <w:proofErr w:type="spellStart"/>
      <w:r w:rsidRPr="00C33108">
        <w:rPr>
          <w:rFonts w:ascii="Calibri Light" w:hAnsi="Calibri Light" w:cs="Calibri Light"/>
          <w:sz w:val="20"/>
          <w:szCs w:val="20"/>
        </w:rPr>
        <w:t>KSeF</w:t>
      </w:r>
      <w:proofErr w:type="spellEnd"/>
      <w:r w:rsidRPr="00C33108">
        <w:rPr>
          <w:rFonts w:ascii="Calibri Light" w:hAnsi="Calibri Light" w:cs="Calibri Light"/>
          <w:sz w:val="20"/>
          <w:szCs w:val="20"/>
        </w:rPr>
        <w:t xml:space="preserve">), za datę otrzymania faktury przez Zamawiającego uznaje się datę jej udostępnienia w </w:t>
      </w:r>
      <w:proofErr w:type="spellStart"/>
      <w:r w:rsidRPr="00C33108">
        <w:rPr>
          <w:rFonts w:ascii="Calibri Light" w:hAnsi="Calibri Light" w:cs="Calibri Light"/>
          <w:sz w:val="20"/>
          <w:szCs w:val="20"/>
        </w:rPr>
        <w:t>KSeF</w:t>
      </w:r>
      <w:proofErr w:type="spellEnd"/>
      <w:r w:rsidRPr="00C33108">
        <w:rPr>
          <w:rFonts w:ascii="Calibri Light" w:hAnsi="Calibri Light" w:cs="Calibri Light"/>
          <w:sz w:val="20"/>
          <w:szCs w:val="20"/>
        </w:rPr>
        <w:t>.</w:t>
      </w:r>
    </w:p>
    <w:p w14:paraId="625BD9C9" w14:textId="2A029692" w:rsidR="00B35EB7" w:rsidRPr="00C15FE4" w:rsidRDefault="002B2E69" w:rsidP="002B2E69">
      <w:pPr>
        <w:pStyle w:val="Akapitzlist"/>
        <w:numPr>
          <w:ilvl w:val="0"/>
          <w:numId w:val="7"/>
        </w:numPr>
        <w:spacing w:before="60" w:after="60"/>
        <w:jc w:val="both"/>
        <w:rPr>
          <w:rFonts w:ascii="Calibri Light" w:hAnsi="Calibri Light" w:cs="Calibri Light"/>
          <w:sz w:val="20"/>
          <w:szCs w:val="20"/>
        </w:rPr>
      </w:pPr>
      <w:r w:rsidRPr="00C33108">
        <w:rPr>
          <w:rFonts w:ascii="Calibri Light" w:hAnsi="Calibri Light" w:cs="Calibri Light"/>
          <w:sz w:val="20"/>
          <w:szCs w:val="20"/>
        </w:rPr>
        <w:t xml:space="preserve">Faktury elektroniczne niewystawiane w </w:t>
      </w:r>
      <w:proofErr w:type="spellStart"/>
      <w:r w:rsidRPr="00C33108">
        <w:rPr>
          <w:rFonts w:ascii="Calibri Light" w:hAnsi="Calibri Light" w:cs="Calibri Light"/>
          <w:sz w:val="20"/>
          <w:szCs w:val="20"/>
        </w:rPr>
        <w:t>KSeF</w:t>
      </w:r>
      <w:proofErr w:type="spellEnd"/>
      <w:r>
        <w:rPr>
          <w:rFonts w:ascii="Calibri Light" w:hAnsi="Calibri Light" w:cs="Calibri Light"/>
          <w:sz w:val="20"/>
          <w:szCs w:val="20"/>
        </w:rPr>
        <w:t xml:space="preserve"> należy przesyłać </w:t>
      </w:r>
      <w:r w:rsidRPr="00C15FE4">
        <w:rPr>
          <w:rFonts w:ascii="Calibri Light" w:hAnsi="Calibri Light" w:cs="Calibri Light"/>
          <w:sz w:val="20"/>
          <w:szCs w:val="20"/>
        </w:rPr>
        <w:t xml:space="preserve">Zamawiającemu pocztą elektroniczną na adres: ………………………………… oraz do wiadomości osobie sprawującej ze strony Zamawiającego nadzór nad </w:t>
      </w:r>
      <w:r w:rsidR="00541A4C" w:rsidRPr="00C15FE4">
        <w:rPr>
          <w:rFonts w:ascii="Calibri Light" w:hAnsi="Calibri Light" w:cs="Calibri Light"/>
          <w:sz w:val="20"/>
          <w:szCs w:val="20"/>
        </w:rPr>
        <w:t xml:space="preserve">realizację </w:t>
      </w:r>
      <w:r w:rsidR="00541A4C">
        <w:rPr>
          <w:rFonts w:ascii="Calibri Light" w:hAnsi="Calibri Light" w:cs="Calibri Light"/>
          <w:sz w:val="20"/>
          <w:szCs w:val="20"/>
        </w:rPr>
        <w:t>Umowy</w:t>
      </w:r>
      <w:r w:rsidRPr="00C15FE4">
        <w:rPr>
          <w:rFonts w:ascii="Calibri Light" w:hAnsi="Calibri Light" w:cs="Calibri Light"/>
          <w:sz w:val="20"/>
          <w:szCs w:val="20"/>
        </w:rPr>
        <w:t xml:space="preserve"> (zgodnie z §3 ust.</w:t>
      </w:r>
      <w:r w:rsidR="00541A4C">
        <w:rPr>
          <w:rFonts w:ascii="Calibri Light" w:hAnsi="Calibri Light" w:cs="Calibri Light"/>
          <w:sz w:val="20"/>
          <w:szCs w:val="20"/>
        </w:rPr>
        <w:t xml:space="preserve"> </w:t>
      </w:r>
      <w:r w:rsidR="00541A4C" w:rsidRPr="00C15FE4">
        <w:rPr>
          <w:rFonts w:ascii="Calibri Light" w:hAnsi="Calibri Light" w:cs="Calibri Light"/>
          <w:sz w:val="20"/>
          <w:szCs w:val="20"/>
        </w:rPr>
        <w:t xml:space="preserve">1 </w:t>
      </w:r>
      <w:r w:rsidR="00541A4C">
        <w:rPr>
          <w:rFonts w:ascii="Calibri Light" w:hAnsi="Calibri Light" w:cs="Calibri Light"/>
          <w:sz w:val="20"/>
          <w:szCs w:val="20"/>
        </w:rPr>
        <w:t>Umowy</w:t>
      </w:r>
      <w:r w:rsidRPr="00C15FE4">
        <w:rPr>
          <w:rFonts w:ascii="Calibri Light" w:hAnsi="Calibri Light" w:cs="Calibri Light"/>
          <w:sz w:val="20"/>
          <w:szCs w:val="20"/>
        </w:rPr>
        <w:t xml:space="preserve">). W przypadku niewysłania faktury </w:t>
      </w:r>
      <w:r>
        <w:rPr>
          <w:rFonts w:ascii="Calibri Light" w:hAnsi="Calibri Light" w:cs="Calibri Light"/>
          <w:sz w:val="20"/>
          <w:szCs w:val="20"/>
        </w:rPr>
        <w:t xml:space="preserve">elektronicznej </w:t>
      </w:r>
      <w:r w:rsidRPr="00C15FE4">
        <w:rPr>
          <w:rFonts w:ascii="Calibri Light" w:hAnsi="Calibri Light" w:cs="Calibri Light"/>
          <w:sz w:val="20"/>
          <w:szCs w:val="20"/>
        </w:rPr>
        <w:t>na jeden ze wskazanych adresów Zamawiający nie będzie uznawał faktury elektronicznej za prawidłowo doręczon</w:t>
      </w:r>
      <w:r>
        <w:rPr>
          <w:rFonts w:ascii="Calibri Light" w:hAnsi="Calibri Light" w:cs="Calibri Light"/>
          <w:sz w:val="20"/>
          <w:szCs w:val="20"/>
        </w:rPr>
        <w:t>ą</w:t>
      </w:r>
      <w:r w:rsidRPr="00C15FE4">
        <w:rPr>
          <w:rFonts w:ascii="Calibri Light" w:hAnsi="Calibri Light" w:cs="Calibri Light"/>
          <w:sz w:val="20"/>
          <w:szCs w:val="20"/>
        </w:rPr>
        <w:t>.</w:t>
      </w:r>
    </w:p>
    <w:p w14:paraId="258D2F77" w14:textId="77777777" w:rsidR="000A75D3" w:rsidRPr="00C15FE4" w:rsidRDefault="000A75D3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6B74393B" w14:textId="77777777" w:rsidR="0080027D" w:rsidRPr="00C15FE4" w:rsidRDefault="00FB179E" w:rsidP="0022320B">
      <w:pPr>
        <w:tabs>
          <w:tab w:val="left" w:pos="2835"/>
          <w:tab w:val="left" w:pos="2977"/>
        </w:tabs>
        <w:spacing w:after="120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>Kary umowne</w:t>
      </w:r>
      <w:r w:rsidR="00844565" w:rsidRPr="00C15FE4">
        <w:rPr>
          <w:rFonts w:ascii="Calibri Light" w:hAnsi="Calibri Light" w:cs="Calibri Light"/>
          <w:b/>
          <w:sz w:val="20"/>
        </w:rPr>
        <w:t xml:space="preserve"> </w:t>
      </w:r>
    </w:p>
    <w:p w14:paraId="64C4787A" w14:textId="741CAB5F" w:rsidR="0080027D" w:rsidRPr="00C15FE4" w:rsidRDefault="00073EDC" w:rsidP="00073EDC">
      <w:pPr>
        <w:numPr>
          <w:ilvl w:val="0"/>
          <w:numId w:val="9"/>
        </w:numPr>
        <w:spacing w:before="60" w:after="6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 przypadku niewykonania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 lub nienależytego wykonania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y, </w:t>
      </w:r>
      <w:r w:rsidR="00C33654">
        <w:rPr>
          <w:rFonts w:ascii="Calibri Light" w:hAnsi="Calibri Light" w:cs="Calibri Light"/>
          <w:sz w:val="20"/>
        </w:rPr>
        <w:t>S</w:t>
      </w:r>
      <w:r w:rsidRPr="00C15FE4">
        <w:rPr>
          <w:rFonts w:ascii="Calibri Light" w:hAnsi="Calibri Light" w:cs="Calibri Light"/>
          <w:sz w:val="20"/>
        </w:rPr>
        <w:t>trony ustalają zapłatę kar umownych w</w:t>
      </w:r>
      <w:r w:rsidR="00D66688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 xml:space="preserve">wypadkach i wysokości określonych w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ie.</w:t>
      </w:r>
      <w:r w:rsidR="00F31C89" w:rsidRPr="00C15FE4">
        <w:rPr>
          <w:rFonts w:ascii="Calibri Light" w:hAnsi="Calibri Light" w:cs="Calibri Light"/>
          <w:sz w:val="20"/>
        </w:rPr>
        <w:t xml:space="preserve"> </w:t>
      </w:r>
    </w:p>
    <w:p w14:paraId="604EDDD3" w14:textId="77777777" w:rsidR="00B2543C" w:rsidRPr="00C15FE4" w:rsidRDefault="00B2543C" w:rsidP="00B2543C">
      <w:pPr>
        <w:numPr>
          <w:ilvl w:val="0"/>
          <w:numId w:val="9"/>
        </w:numPr>
        <w:spacing w:before="60" w:after="60"/>
        <w:ind w:left="431" w:hanging="357"/>
        <w:jc w:val="both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sz w:val="20"/>
        </w:rPr>
        <w:t>Wykonawca płaci Z</w:t>
      </w:r>
      <w:r w:rsidR="001B587F" w:rsidRPr="00C15FE4">
        <w:rPr>
          <w:rFonts w:ascii="Calibri Light" w:hAnsi="Calibri Light" w:cs="Calibri Light"/>
          <w:sz w:val="20"/>
        </w:rPr>
        <w:t>a</w:t>
      </w:r>
      <w:r w:rsidRPr="00C15FE4">
        <w:rPr>
          <w:rFonts w:ascii="Calibri Light" w:hAnsi="Calibri Light" w:cs="Calibri Light"/>
          <w:sz w:val="20"/>
        </w:rPr>
        <w:t>mawiającemu kary umowne:</w:t>
      </w:r>
    </w:p>
    <w:p w14:paraId="4CA0CB02" w14:textId="0AE74D55" w:rsidR="00B2543C" w:rsidRPr="00C15FE4" w:rsidRDefault="00B2543C" w:rsidP="00136F08">
      <w:pPr>
        <w:numPr>
          <w:ilvl w:val="0"/>
          <w:numId w:val="12"/>
        </w:numPr>
        <w:spacing w:before="60" w:after="60"/>
        <w:ind w:left="851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lastRenderedPageBreak/>
        <w:t xml:space="preserve">za </w:t>
      </w:r>
      <w:r w:rsidR="00C51062" w:rsidRPr="00C15FE4">
        <w:rPr>
          <w:rFonts w:ascii="Calibri Light" w:hAnsi="Calibri Light" w:cs="Calibri Light"/>
          <w:sz w:val="20"/>
        </w:rPr>
        <w:t xml:space="preserve">nieterminowe wykonanie </w:t>
      </w:r>
      <w:r w:rsidRPr="00C15FE4">
        <w:rPr>
          <w:rFonts w:ascii="Calibri Light" w:hAnsi="Calibri Light" w:cs="Calibri Light"/>
          <w:sz w:val="20"/>
        </w:rPr>
        <w:t xml:space="preserve">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 w wysokości </w:t>
      </w:r>
      <w:r w:rsidR="009B77C0">
        <w:rPr>
          <w:rFonts w:ascii="Calibri Light" w:hAnsi="Calibri Light" w:cs="Calibri Light"/>
          <w:sz w:val="20"/>
        </w:rPr>
        <w:t>0,</w:t>
      </w:r>
      <w:r w:rsidRPr="00C15FE4">
        <w:rPr>
          <w:rFonts w:ascii="Calibri Light" w:hAnsi="Calibri Light" w:cs="Calibri Light"/>
          <w:sz w:val="20"/>
        </w:rPr>
        <w:t>1% wynagrodzenia umownego brutto określonego §</w:t>
      </w:r>
      <w:r w:rsidR="00B54B08" w:rsidRPr="00C15FE4">
        <w:rPr>
          <w:rFonts w:ascii="Calibri Light" w:hAnsi="Calibri Light" w:cs="Calibri Light"/>
          <w:sz w:val="20"/>
        </w:rPr>
        <w:t>7</w:t>
      </w:r>
      <w:r w:rsidRPr="00C15FE4">
        <w:rPr>
          <w:rFonts w:ascii="Calibri Light" w:hAnsi="Calibri Light" w:cs="Calibri Light"/>
          <w:sz w:val="20"/>
        </w:rPr>
        <w:t xml:space="preserve"> ust. 1 za każdy rozpoczęty dzień, </w:t>
      </w:r>
    </w:p>
    <w:p w14:paraId="428360E8" w14:textId="467D12C8" w:rsidR="00B2543C" w:rsidRDefault="00F46922" w:rsidP="00136F08">
      <w:pPr>
        <w:pStyle w:val="Tekstpodstawowy"/>
        <w:numPr>
          <w:ilvl w:val="0"/>
          <w:numId w:val="12"/>
        </w:numPr>
        <w:spacing w:before="60" w:after="60"/>
        <w:ind w:left="851" w:right="-47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z </w:t>
      </w:r>
      <w:r w:rsidR="00B2543C" w:rsidRPr="00C15FE4">
        <w:rPr>
          <w:rFonts w:ascii="Calibri Light" w:hAnsi="Calibri Light" w:cs="Calibri Light"/>
          <w:sz w:val="20"/>
        </w:rPr>
        <w:t xml:space="preserve">tytułu odstąpienia od </w:t>
      </w:r>
      <w:r w:rsidR="00C33654">
        <w:rPr>
          <w:rFonts w:ascii="Calibri Light" w:hAnsi="Calibri Light" w:cs="Calibri Light"/>
          <w:sz w:val="20"/>
        </w:rPr>
        <w:t>Umow</w:t>
      </w:r>
      <w:r w:rsidR="00B2543C" w:rsidRPr="00C15FE4">
        <w:rPr>
          <w:rFonts w:ascii="Calibri Light" w:hAnsi="Calibri Light" w:cs="Calibri Light"/>
          <w:sz w:val="20"/>
        </w:rPr>
        <w:t xml:space="preserve">y z przyczyn występujących po stronie Wykonawcy w wysokości </w:t>
      </w:r>
      <w:r w:rsidR="00B371A4" w:rsidRPr="00C15FE4">
        <w:rPr>
          <w:rFonts w:ascii="Calibri Light" w:hAnsi="Calibri Light" w:cs="Calibri Light"/>
          <w:sz w:val="20"/>
        </w:rPr>
        <w:t>1</w:t>
      </w:r>
      <w:r w:rsidR="00B2543C" w:rsidRPr="00C15FE4">
        <w:rPr>
          <w:rFonts w:ascii="Calibri Light" w:hAnsi="Calibri Light" w:cs="Calibri Light"/>
          <w:sz w:val="20"/>
        </w:rPr>
        <w:t>0% wynagrodzenia umownego brutto określonego w §</w:t>
      </w:r>
      <w:r w:rsidR="00B54B08" w:rsidRPr="00C15FE4">
        <w:rPr>
          <w:rFonts w:ascii="Calibri Light" w:hAnsi="Calibri Light" w:cs="Calibri Light"/>
          <w:sz w:val="20"/>
        </w:rPr>
        <w:t>7</w:t>
      </w:r>
      <w:r w:rsidR="001B587F" w:rsidRPr="00C15FE4">
        <w:rPr>
          <w:rFonts w:ascii="Calibri Light" w:hAnsi="Calibri Light" w:cs="Calibri Light"/>
          <w:sz w:val="20"/>
        </w:rPr>
        <w:t xml:space="preserve"> ust. </w:t>
      </w:r>
      <w:r w:rsidR="00B2543C" w:rsidRPr="00C15FE4">
        <w:rPr>
          <w:rFonts w:ascii="Calibri Light" w:hAnsi="Calibri Light" w:cs="Calibri Light"/>
          <w:sz w:val="20"/>
        </w:rPr>
        <w:t>1</w:t>
      </w:r>
      <w:r w:rsidR="002B2E69">
        <w:rPr>
          <w:rFonts w:ascii="Calibri Light" w:hAnsi="Calibri Light" w:cs="Calibri Light"/>
          <w:sz w:val="20"/>
        </w:rPr>
        <w:t>;</w:t>
      </w:r>
    </w:p>
    <w:p w14:paraId="72A4B6CE" w14:textId="5841620E" w:rsidR="002B2E69" w:rsidRPr="00C15FE4" w:rsidRDefault="002B2E69" w:rsidP="00136F08">
      <w:pPr>
        <w:pStyle w:val="Tekstpodstawowy"/>
        <w:numPr>
          <w:ilvl w:val="0"/>
          <w:numId w:val="12"/>
        </w:numPr>
        <w:spacing w:before="60" w:after="60"/>
        <w:ind w:left="851" w:right="-47"/>
        <w:rPr>
          <w:rFonts w:ascii="Calibri Light" w:hAnsi="Calibri Light" w:cs="Calibri Light"/>
          <w:sz w:val="20"/>
        </w:rPr>
      </w:pPr>
      <w:r w:rsidRPr="00C45E63">
        <w:rPr>
          <w:rFonts w:ascii="Calibri Light" w:hAnsi="Calibri Light" w:cs="Calibri Light"/>
          <w:sz w:val="20"/>
        </w:rPr>
        <w:t xml:space="preserve">za nienależyte wykonanie przedmiotu Umowy, w szczególności wykonanie raportu </w:t>
      </w:r>
      <w:proofErr w:type="spellStart"/>
      <w:r w:rsidRPr="00C45E63">
        <w:rPr>
          <w:rFonts w:ascii="Calibri Light" w:hAnsi="Calibri Light" w:cs="Calibri Light"/>
          <w:sz w:val="20"/>
        </w:rPr>
        <w:t>poaudytowego</w:t>
      </w:r>
      <w:proofErr w:type="spellEnd"/>
      <w:r w:rsidRPr="00C45E63">
        <w:rPr>
          <w:rFonts w:ascii="Calibri Light" w:hAnsi="Calibri Light" w:cs="Calibri Light"/>
          <w:sz w:val="20"/>
        </w:rPr>
        <w:t xml:space="preserve"> niezgodnie z wymaganiami Umowy – w wysokości</w:t>
      </w:r>
      <w:r>
        <w:rPr>
          <w:rFonts w:ascii="Calibri Light" w:hAnsi="Calibri Light" w:cs="Calibri Light"/>
          <w:sz w:val="20"/>
        </w:rPr>
        <w:t xml:space="preserve"> 1</w:t>
      </w:r>
      <w:r w:rsidRPr="00C45E63">
        <w:rPr>
          <w:rFonts w:ascii="Calibri Light" w:hAnsi="Calibri Light" w:cs="Calibri Light"/>
          <w:sz w:val="20"/>
        </w:rPr>
        <w:t>% wynagrodzenia brutto za każdy stwierdzony przypadek.</w:t>
      </w:r>
    </w:p>
    <w:p w14:paraId="12BBD69F" w14:textId="7FEE1F6B" w:rsidR="00C51062" w:rsidRPr="00C15FE4" w:rsidRDefault="00C51062" w:rsidP="00C51062">
      <w:pPr>
        <w:numPr>
          <w:ilvl w:val="0"/>
          <w:numId w:val="9"/>
        </w:numPr>
        <w:spacing w:before="60" w:after="6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Wykonawca wyraża zgodę na potrącenie kar umownych z przysługującego mu wynagrodzenia za wykonanie przedmiotu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y, a w przypadku braku możliwości potrącenia będą płatne przelewem na konto bankowe Zamawiającego wskazane w wezwaniu do zapłaty, w terminie 7 dni od daty otrzymania przez Wykonawcę wezwania do ich zapłaty.</w:t>
      </w:r>
    </w:p>
    <w:p w14:paraId="71953741" w14:textId="5760708A" w:rsidR="006E582D" w:rsidRPr="00C15FE4" w:rsidRDefault="006E582D" w:rsidP="006E582D">
      <w:pPr>
        <w:pStyle w:val="Akapitzlist"/>
        <w:numPr>
          <w:ilvl w:val="0"/>
          <w:numId w:val="9"/>
        </w:numPr>
        <w:jc w:val="both"/>
        <w:rPr>
          <w:rFonts w:ascii="Calibri Light" w:hAnsi="Calibri Light" w:cs="Calibri Light"/>
          <w:sz w:val="20"/>
          <w:szCs w:val="20"/>
        </w:rPr>
      </w:pPr>
      <w:r w:rsidRPr="00C15FE4">
        <w:rPr>
          <w:rFonts w:ascii="Calibri Light" w:hAnsi="Calibri Light" w:cs="Calibri Light"/>
          <w:sz w:val="20"/>
          <w:szCs w:val="20"/>
        </w:rPr>
        <w:t xml:space="preserve">Łączna wysokość kar umownych, o których mowa w ust. 2, nie przekroczy kwoty stanowiącej </w:t>
      </w:r>
      <w:r w:rsidR="00E443DC" w:rsidRPr="00C15FE4">
        <w:rPr>
          <w:rFonts w:ascii="Calibri Light" w:hAnsi="Calibri Light" w:cs="Calibri Light"/>
          <w:sz w:val="20"/>
          <w:szCs w:val="20"/>
        </w:rPr>
        <w:t>2</w:t>
      </w:r>
      <w:r w:rsidRPr="00C15FE4">
        <w:rPr>
          <w:rFonts w:ascii="Calibri Light" w:hAnsi="Calibri Light" w:cs="Calibri Light"/>
          <w:sz w:val="20"/>
          <w:szCs w:val="20"/>
        </w:rPr>
        <w:t>0% wartości Umowy brutto określonej w §</w:t>
      </w:r>
      <w:r w:rsidR="008209BD" w:rsidRPr="00C15FE4">
        <w:rPr>
          <w:rFonts w:ascii="Calibri Light" w:hAnsi="Calibri Light" w:cs="Calibri Light"/>
          <w:sz w:val="20"/>
          <w:szCs w:val="20"/>
        </w:rPr>
        <w:t>7</w:t>
      </w:r>
      <w:r w:rsidRPr="00C15FE4">
        <w:rPr>
          <w:rFonts w:ascii="Calibri Light" w:hAnsi="Calibri Light" w:cs="Calibri Light"/>
          <w:sz w:val="20"/>
          <w:szCs w:val="20"/>
        </w:rPr>
        <w:t xml:space="preserve"> ust.1.</w:t>
      </w:r>
    </w:p>
    <w:p w14:paraId="45298BC2" w14:textId="26ABCB35" w:rsidR="00566CA8" w:rsidRDefault="00DA7C6E" w:rsidP="00C50264">
      <w:pPr>
        <w:numPr>
          <w:ilvl w:val="0"/>
          <w:numId w:val="9"/>
        </w:numPr>
        <w:spacing w:before="60" w:after="6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Strony </w:t>
      </w:r>
      <w:r w:rsidR="000D581D" w:rsidRPr="00C15FE4">
        <w:rPr>
          <w:rFonts w:ascii="Calibri Light" w:hAnsi="Calibri Light" w:cs="Calibri Light"/>
          <w:sz w:val="20"/>
        </w:rPr>
        <w:t>zastrzegają sobie prawo dochodzenia odszkodowania uzupełniającego, przewyższającego wysokość zastrzeżonych kar umownych.</w:t>
      </w:r>
      <w:r w:rsidR="000D581D" w:rsidRPr="00C15FE4">
        <w:rPr>
          <w:rFonts w:ascii="Calibri Light" w:hAnsi="Calibri Light" w:cs="Calibri Light"/>
          <w:sz w:val="20"/>
        </w:rPr>
        <w:tab/>
      </w:r>
    </w:p>
    <w:p w14:paraId="3FF833CB" w14:textId="77777777" w:rsidR="009B77C0" w:rsidRPr="009B77C0" w:rsidRDefault="009B77C0" w:rsidP="009B77C0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2FE7CC70" w14:textId="77777777" w:rsidR="009B77C0" w:rsidRPr="00C33654" w:rsidRDefault="009B77C0" w:rsidP="009B77C0">
      <w:pPr>
        <w:pStyle w:val="Nagwek1"/>
        <w:tabs>
          <w:tab w:val="clear" w:pos="284"/>
        </w:tabs>
        <w:spacing w:before="0" w:after="240"/>
        <w:ind w:left="0" w:firstLine="0"/>
        <w:rPr>
          <w:rFonts w:ascii="Calibri Light" w:hAnsi="Calibri Light" w:cs="Calibri Light"/>
          <w:sz w:val="20"/>
          <w:szCs w:val="20"/>
        </w:rPr>
      </w:pPr>
      <w:r w:rsidRPr="00C33654">
        <w:rPr>
          <w:rFonts w:ascii="Calibri Light" w:hAnsi="Calibri Light" w:cs="Calibri Light"/>
          <w:sz w:val="20"/>
          <w:szCs w:val="20"/>
        </w:rPr>
        <w:t>Prawa autorskie</w:t>
      </w:r>
    </w:p>
    <w:p w14:paraId="7BE04CE5" w14:textId="6FC7B0C1" w:rsidR="000B23DB" w:rsidRPr="000B23DB" w:rsidRDefault="000B23DB" w:rsidP="000B23DB">
      <w:pPr>
        <w:pStyle w:val="paragrafnumeracja"/>
        <w:numPr>
          <w:ilvl w:val="0"/>
          <w:numId w:val="28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ramach wynagrodzenia, o którym mowa w §</w:t>
      </w:r>
      <w:r>
        <w:rPr>
          <w:rFonts w:ascii="Calibri Light" w:hAnsi="Calibri Light" w:cs="Calibri Light"/>
          <w:sz w:val="20"/>
        </w:rPr>
        <w:t>7</w:t>
      </w:r>
      <w:r w:rsidRPr="000B23DB">
        <w:rPr>
          <w:rFonts w:ascii="Calibri Light" w:hAnsi="Calibri Light" w:cs="Calibri Light"/>
          <w:sz w:val="20"/>
        </w:rPr>
        <w:t xml:space="preserve"> ust. 1, Wykonawca przenosi na Zamawiającego majątkowe prawa autorskie do wszelkich utworów powstałych w wykonaniu lub w związku z wykonaniem Umowy. Wykonawcy nie będzie przysługiwało odrębne wynagrodzenie za korzystanie z utworu na polach eksploatacji określonych w ust.</w:t>
      </w:r>
      <w:r w:rsidR="00541A4C">
        <w:rPr>
          <w:rFonts w:ascii="Calibri Light" w:hAnsi="Calibri Light" w:cs="Calibri Light"/>
          <w:sz w:val="20"/>
        </w:rPr>
        <w:t xml:space="preserve"> </w:t>
      </w:r>
      <w:r w:rsidRPr="000B23DB">
        <w:rPr>
          <w:rFonts w:ascii="Calibri Light" w:hAnsi="Calibri Light" w:cs="Calibri Light"/>
          <w:sz w:val="20"/>
        </w:rPr>
        <w:t>2</w:t>
      </w:r>
      <w:r w:rsidR="00541A4C">
        <w:rPr>
          <w:rFonts w:ascii="Calibri Light" w:hAnsi="Calibri Light" w:cs="Calibri Light"/>
          <w:sz w:val="20"/>
        </w:rPr>
        <w:t>.</w:t>
      </w:r>
    </w:p>
    <w:p w14:paraId="66F2D8B6" w14:textId="77777777" w:rsidR="000B23DB" w:rsidRPr="000B23DB" w:rsidRDefault="000B23DB" w:rsidP="000B23DB">
      <w:pPr>
        <w:pStyle w:val="paragrafnumeracja"/>
        <w:numPr>
          <w:ilvl w:val="0"/>
          <w:numId w:val="28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Przeniesienie majątkowych praw autorskich, o których mowa ust. 1, następuje z chwilą przekazania utworu Zamawiającemu, bez ograniczeń co do terytorium, czasu lub liczby egzemplarzy, na wszelkich znanych polach eksploatacji, w szczególności:</w:t>
      </w:r>
    </w:p>
    <w:p w14:paraId="0D70B123" w14:textId="77777777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zakresie utrwalania i zwielokrotniania utworu - wytwarzanie określoną techniką egzemplarzy utworu, w tym techniką drukarską, reprograﬁczną, zapisu magnetycznego oraz techniką cyfrową;</w:t>
      </w:r>
    </w:p>
    <w:p w14:paraId="37483839" w14:textId="77777777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zakresie obrotu oryginałem albo egzemplarzami, na których utwór utrwalono - wprowadzanie do obrotu, użyczenie lub najem oryginału albo egzemplarzy;</w:t>
      </w:r>
    </w:p>
    <w:p w14:paraId="68A1B87F" w14:textId="77777777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zakresie rozpowszechniania utworu w sposób inny niż określony w lit. b) - publiczne wykonanie, wystawienie, wyświetlenie, odtworzenie oraz nadawanie i reemitowanie, a także publiczne udostępnianie utworu w taki sposób, aby każdy mógł mieć do niego dostęp w miejscu i w czasie przez siebie wybranym;</w:t>
      </w:r>
    </w:p>
    <w:p w14:paraId="1F2FDF84" w14:textId="77777777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zakresie używania;</w:t>
      </w:r>
    </w:p>
    <w:p w14:paraId="0A9E9CB4" w14:textId="47EBD7D3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zakresie wykorzystywania w całości lub części utworów powstałych w wyniku wykonywania Umowy lub</w:t>
      </w:r>
      <w:r w:rsidR="00642851">
        <w:rPr>
          <w:rFonts w:ascii="Calibri Light" w:hAnsi="Calibri Light" w:cs="Calibri Light"/>
          <w:sz w:val="20"/>
        </w:rPr>
        <w:t> </w:t>
      </w:r>
      <w:r w:rsidRPr="000B23DB">
        <w:rPr>
          <w:rFonts w:ascii="Calibri Light" w:hAnsi="Calibri Light" w:cs="Calibri Light"/>
          <w:sz w:val="20"/>
        </w:rPr>
        <w:t>w</w:t>
      </w:r>
      <w:r>
        <w:rPr>
          <w:rFonts w:ascii="Calibri Light" w:hAnsi="Calibri Light" w:cs="Calibri Light"/>
          <w:sz w:val="20"/>
        </w:rPr>
        <w:t> </w:t>
      </w:r>
      <w:r w:rsidRPr="000B23DB">
        <w:rPr>
          <w:rFonts w:ascii="Calibri Light" w:hAnsi="Calibri Light" w:cs="Calibri Light"/>
          <w:sz w:val="20"/>
        </w:rPr>
        <w:t>związku z wykonywaniem Umowy oraz dokonywania w nich zmian;</w:t>
      </w:r>
    </w:p>
    <w:p w14:paraId="01EE5F64" w14:textId="77777777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wprowadzenie do pamięci komputera lub do sieci komputerowej; tłumaczenie na różne języki, zmiany wielkości, układu, treści lub jakichkolwiek innych zmian całości lub części utworów;</w:t>
      </w:r>
    </w:p>
    <w:p w14:paraId="30CE2312" w14:textId="77777777" w:rsidR="000B23DB" w:rsidRPr="000B23DB" w:rsidRDefault="000B23DB" w:rsidP="000B23DB">
      <w:pPr>
        <w:pStyle w:val="paragrafnumeracja"/>
        <w:numPr>
          <w:ilvl w:val="0"/>
          <w:numId w:val="33"/>
        </w:numPr>
        <w:rPr>
          <w:rFonts w:ascii="Calibri Light" w:hAnsi="Calibri Light" w:cs="Calibri Light"/>
          <w:sz w:val="20"/>
        </w:rPr>
      </w:pPr>
      <w:r w:rsidRPr="000B23DB">
        <w:rPr>
          <w:rFonts w:ascii="Calibri Light" w:hAnsi="Calibri Light" w:cs="Calibri Light"/>
          <w:sz w:val="20"/>
        </w:rPr>
        <w:t>w zakresie wykorzystania utworu w procesie realizacji projektu, w postępowaniach o udzielenie zamówień publicznych, w szczególności poprzez włączenie utworu lub jego części do postępowań oraz udostępnianie utworu i jego części wszystkim zainteresowanym tymi postępowaniami.</w:t>
      </w:r>
    </w:p>
    <w:p w14:paraId="6A9AA86C" w14:textId="477C54D7" w:rsidR="009B77C0" w:rsidRPr="009B77C0" w:rsidRDefault="009B77C0" w:rsidP="009B77C0">
      <w:pPr>
        <w:pStyle w:val="paragrafnumeracja"/>
        <w:numPr>
          <w:ilvl w:val="0"/>
          <w:numId w:val="28"/>
        </w:numPr>
        <w:rPr>
          <w:rFonts w:ascii="Calibri Light" w:hAnsi="Calibri Light" w:cs="Calibri Light"/>
          <w:sz w:val="20"/>
          <w:szCs w:val="20"/>
        </w:rPr>
      </w:pPr>
      <w:r w:rsidRPr="009B77C0">
        <w:rPr>
          <w:rFonts w:ascii="Calibri Light" w:hAnsi="Calibri Light" w:cs="Calibri Light"/>
          <w:sz w:val="20"/>
          <w:szCs w:val="20"/>
        </w:rPr>
        <w:t>Wykonawca oświadcza i zapewnia, że wykonując przedmiot Umowy nie naruszy praw osób trzecich</w:t>
      </w:r>
      <w:r w:rsidRPr="009B77C0">
        <w:rPr>
          <w:rFonts w:ascii="Calibri Light" w:hAnsi="Calibri Light" w:cs="Calibri Light"/>
          <w:sz w:val="20"/>
          <w:szCs w:val="20"/>
        </w:rPr>
        <w:br/>
        <w:t>i przekaże Zamawiającemu utwory powstałe w wyniku wykonywania Umowy lub w związku z jej wykonywaniem w</w:t>
      </w:r>
      <w:r>
        <w:rPr>
          <w:rFonts w:ascii="Calibri Light" w:hAnsi="Calibri Light" w:cs="Calibri Light"/>
          <w:sz w:val="20"/>
          <w:szCs w:val="20"/>
        </w:rPr>
        <w:t> </w:t>
      </w:r>
      <w:r w:rsidRPr="009B77C0">
        <w:rPr>
          <w:rFonts w:ascii="Calibri Light" w:hAnsi="Calibri Light" w:cs="Calibri Light"/>
          <w:sz w:val="20"/>
          <w:szCs w:val="20"/>
        </w:rPr>
        <w:t>stanie wolnym od obciążeń prawami osób trzecich.</w:t>
      </w:r>
    </w:p>
    <w:p w14:paraId="4A3C18DE" w14:textId="12056B7C" w:rsidR="009B77C0" w:rsidRPr="009B77C0" w:rsidRDefault="009B77C0" w:rsidP="009B77C0">
      <w:pPr>
        <w:pStyle w:val="paragrafnumeracja"/>
        <w:numPr>
          <w:ilvl w:val="0"/>
          <w:numId w:val="28"/>
        </w:numPr>
        <w:rPr>
          <w:rFonts w:ascii="Calibri Light" w:hAnsi="Calibri Light" w:cs="Calibri Light"/>
          <w:sz w:val="20"/>
          <w:szCs w:val="20"/>
        </w:rPr>
      </w:pPr>
      <w:r w:rsidRPr="009B77C0">
        <w:rPr>
          <w:rFonts w:ascii="Calibri Light" w:hAnsi="Calibri Light" w:cs="Calibri Light"/>
          <w:sz w:val="20"/>
          <w:szCs w:val="20"/>
        </w:rPr>
        <w:t>Wykonawca jest odpowiedzialny za wszelkie wady ﬁzyczne i prawne utworów dostarczonych w wykonaniu Umowy, a</w:t>
      </w:r>
      <w:r w:rsidR="00D66688">
        <w:rPr>
          <w:rFonts w:ascii="Calibri Light" w:hAnsi="Calibri Light" w:cs="Calibri Light"/>
          <w:sz w:val="20"/>
          <w:szCs w:val="20"/>
        </w:rPr>
        <w:t> </w:t>
      </w:r>
      <w:r w:rsidRPr="009B77C0">
        <w:rPr>
          <w:rFonts w:ascii="Calibri Light" w:hAnsi="Calibri Light" w:cs="Calibri Light"/>
          <w:sz w:val="20"/>
          <w:szCs w:val="20"/>
        </w:rPr>
        <w:t>w szczególności za ewentualne roszczenia osób trzecich wynikające z naruszenia praw autorskich.</w:t>
      </w:r>
    </w:p>
    <w:p w14:paraId="7E92CA1F" w14:textId="1414EDE7" w:rsidR="009B77C0" w:rsidRPr="009B77C0" w:rsidRDefault="009B77C0" w:rsidP="009B77C0">
      <w:pPr>
        <w:pStyle w:val="paragrafnumeracja"/>
        <w:numPr>
          <w:ilvl w:val="0"/>
          <w:numId w:val="28"/>
        </w:numPr>
        <w:rPr>
          <w:rFonts w:ascii="Calibri Light" w:hAnsi="Calibri Light" w:cs="Calibri Light"/>
          <w:sz w:val="20"/>
          <w:szCs w:val="20"/>
        </w:rPr>
      </w:pPr>
      <w:r w:rsidRPr="009B77C0">
        <w:rPr>
          <w:rFonts w:ascii="Calibri Light" w:hAnsi="Calibri Light" w:cs="Calibri Light"/>
          <w:sz w:val="20"/>
          <w:szCs w:val="20"/>
        </w:rPr>
        <w:t>W przypadku wystąpienia przez osobę trzecią przeciwko Wykonawcy z tytułu naruszenia jej praw autorskich, Wykonawca, niezależnie od odpowiedzialności odszkodowawczej wobec Zamawiającego, zobowiązuje się do</w:t>
      </w:r>
      <w:r w:rsidR="00642851">
        <w:rPr>
          <w:rFonts w:ascii="Calibri Light" w:hAnsi="Calibri Light" w:cs="Calibri Light"/>
          <w:sz w:val="20"/>
          <w:szCs w:val="20"/>
        </w:rPr>
        <w:t> </w:t>
      </w:r>
      <w:r w:rsidRPr="009B77C0">
        <w:rPr>
          <w:rFonts w:ascii="Calibri Light" w:hAnsi="Calibri Light" w:cs="Calibri Light"/>
          <w:sz w:val="20"/>
          <w:szCs w:val="20"/>
        </w:rPr>
        <w:t>całkowitego zaspokojenia słusznych roszczeń osób trzecich oraz do zwolnienia Wykonawcy od obowiązku świadczenia z tego tytułu.</w:t>
      </w:r>
    </w:p>
    <w:p w14:paraId="6061006B" w14:textId="0EFDF0BC" w:rsidR="009B77C0" w:rsidRPr="009B77C0" w:rsidRDefault="009B77C0" w:rsidP="009B77C0">
      <w:pPr>
        <w:pStyle w:val="paragrafnumeracja"/>
        <w:numPr>
          <w:ilvl w:val="0"/>
          <w:numId w:val="28"/>
        </w:numPr>
        <w:rPr>
          <w:rFonts w:ascii="Calibri Light" w:hAnsi="Calibri Light" w:cs="Calibri Light"/>
          <w:sz w:val="20"/>
          <w:szCs w:val="20"/>
        </w:rPr>
      </w:pPr>
      <w:r w:rsidRPr="009B77C0">
        <w:rPr>
          <w:rFonts w:ascii="Calibri Light" w:hAnsi="Calibri Light" w:cs="Calibri Light"/>
          <w:sz w:val="20"/>
          <w:szCs w:val="20"/>
        </w:rPr>
        <w:t>Z chwilą przekazania utworu Zamawiającemu, Zamawiający nabywa własność wszystkich egzemplarzy nośników, na</w:t>
      </w:r>
      <w:r w:rsidR="00642851">
        <w:rPr>
          <w:rFonts w:ascii="Calibri Light" w:hAnsi="Calibri Light" w:cs="Calibri Light"/>
          <w:sz w:val="20"/>
          <w:szCs w:val="20"/>
        </w:rPr>
        <w:t> </w:t>
      </w:r>
      <w:r w:rsidRPr="009B77C0">
        <w:rPr>
          <w:rFonts w:ascii="Calibri Light" w:hAnsi="Calibri Light" w:cs="Calibri Light"/>
          <w:sz w:val="20"/>
          <w:szCs w:val="20"/>
        </w:rPr>
        <w:t>których utwór został utrwalony.</w:t>
      </w:r>
    </w:p>
    <w:p w14:paraId="63F273A8" w14:textId="77777777" w:rsidR="009B77C0" w:rsidRDefault="009B77C0" w:rsidP="009B77C0">
      <w:pPr>
        <w:pStyle w:val="Akapitzlist"/>
        <w:widowControl w:val="0"/>
        <w:numPr>
          <w:ilvl w:val="0"/>
          <w:numId w:val="13"/>
        </w:numPr>
        <w:spacing w:before="24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16F37724" w14:textId="6D384122" w:rsidR="00C51062" w:rsidRPr="00C33654" w:rsidRDefault="00C51062" w:rsidP="009B77C0">
      <w:pPr>
        <w:widowControl w:val="0"/>
        <w:spacing w:after="240"/>
        <w:jc w:val="center"/>
        <w:rPr>
          <w:rFonts w:ascii="Calibri Light" w:hAnsi="Calibri Light" w:cs="Calibri Light"/>
          <w:b/>
          <w:bCs/>
          <w:sz w:val="20"/>
        </w:rPr>
      </w:pPr>
      <w:r w:rsidRPr="00C33654">
        <w:rPr>
          <w:rFonts w:ascii="Calibri Light" w:hAnsi="Calibri Light" w:cs="Calibri Light"/>
          <w:b/>
          <w:bCs/>
          <w:sz w:val="20"/>
        </w:rPr>
        <w:t xml:space="preserve">Odstąpienie i rozwiązanie </w:t>
      </w:r>
      <w:r w:rsidR="00C33654" w:rsidRPr="00C33654">
        <w:rPr>
          <w:rFonts w:ascii="Calibri Light" w:hAnsi="Calibri Light" w:cs="Calibri Light"/>
          <w:b/>
          <w:bCs/>
          <w:sz w:val="20"/>
        </w:rPr>
        <w:t>Umow</w:t>
      </w:r>
      <w:r w:rsidRPr="00C33654">
        <w:rPr>
          <w:rFonts w:ascii="Calibri Light" w:hAnsi="Calibri Light" w:cs="Calibri Light"/>
          <w:b/>
          <w:bCs/>
          <w:sz w:val="20"/>
        </w:rPr>
        <w:t>y</w:t>
      </w:r>
    </w:p>
    <w:p w14:paraId="3EB6E9D6" w14:textId="1CA686B2" w:rsidR="00D114EF" w:rsidRPr="00C15FE4" w:rsidRDefault="00D114EF" w:rsidP="00136F08">
      <w:pPr>
        <w:numPr>
          <w:ilvl w:val="0"/>
          <w:numId w:val="19"/>
        </w:numPr>
        <w:tabs>
          <w:tab w:val="num" w:pos="0"/>
        </w:tabs>
        <w:spacing w:before="60" w:after="60"/>
        <w:ind w:left="431" w:hanging="357"/>
        <w:jc w:val="both"/>
        <w:rPr>
          <w:rFonts w:ascii="Calibri Light" w:hAnsi="Calibri Light" w:cs="Calibri Light"/>
          <w:sz w:val="20"/>
        </w:rPr>
      </w:pPr>
      <w:bookmarkStart w:id="7" w:name="_Hlk52865162"/>
      <w:r w:rsidRPr="00C15FE4">
        <w:rPr>
          <w:rFonts w:ascii="Calibri Light" w:hAnsi="Calibri Light" w:cs="Calibri Light"/>
          <w:sz w:val="20"/>
        </w:rPr>
        <w:t>Zamawiający może odstąpić od Umowy:</w:t>
      </w:r>
    </w:p>
    <w:p w14:paraId="0A3588DE" w14:textId="77777777" w:rsidR="00D114EF" w:rsidRPr="00F81054" w:rsidRDefault="00D114EF" w:rsidP="00F81054">
      <w:pPr>
        <w:pStyle w:val="Akapitzlist"/>
        <w:numPr>
          <w:ilvl w:val="0"/>
          <w:numId w:val="34"/>
        </w:numPr>
        <w:tabs>
          <w:tab w:val="clear" w:pos="437"/>
          <w:tab w:val="num" w:pos="142"/>
        </w:tabs>
        <w:spacing w:before="60" w:after="60"/>
        <w:ind w:left="851"/>
        <w:jc w:val="both"/>
        <w:rPr>
          <w:rFonts w:ascii="Calibri Light" w:hAnsi="Calibri Light" w:cs="Calibri Light"/>
          <w:sz w:val="20"/>
        </w:rPr>
      </w:pPr>
      <w:r w:rsidRPr="00F81054">
        <w:rPr>
          <w:rFonts w:ascii="Calibri Light" w:hAnsi="Calibri Light" w:cs="Calibri Light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Umowy;</w:t>
      </w:r>
    </w:p>
    <w:p w14:paraId="42D06E96" w14:textId="1576BC78" w:rsidR="00D114EF" w:rsidRPr="00F81054" w:rsidRDefault="00D114EF" w:rsidP="00F81054">
      <w:pPr>
        <w:pStyle w:val="Akapitzlist"/>
        <w:numPr>
          <w:ilvl w:val="0"/>
          <w:numId w:val="34"/>
        </w:numPr>
        <w:tabs>
          <w:tab w:val="clear" w:pos="437"/>
          <w:tab w:val="num" w:pos="142"/>
        </w:tabs>
        <w:spacing w:before="60" w:after="60"/>
        <w:ind w:left="851"/>
        <w:jc w:val="both"/>
        <w:rPr>
          <w:rFonts w:ascii="Calibri Light" w:hAnsi="Calibri Light" w:cs="Calibri Light"/>
          <w:sz w:val="20"/>
        </w:rPr>
      </w:pPr>
      <w:r w:rsidRPr="00F81054">
        <w:rPr>
          <w:rFonts w:ascii="Calibri Light" w:hAnsi="Calibri Light" w:cs="Calibri Light"/>
          <w:sz w:val="20"/>
        </w:rPr>
        <w:t>w przypadku powtarzającego się naruszenia postanowień niniejszej Umowy, z zastrzeżeniem, że odstąpienie od Umowy przez Zamawiającego będzie poprzedzone wezwaniem Wykonawcy do realizowania Umowy zgodnie z</w:t>
      </w:r>
      <w:r w:rsidR="00D66688" w:rsidRPr="00F81054">
        <w:rPr>
          <w:rFonts w:ascii="Calibri Light" w:hAnsi="Calibri Light" w:cs="Calibri Light"/>
          <w:sz w:val="20"/>
        </w:rPr>
        <w:t> </w:t>
      </w:r>
      <w:r w:rsidRPr="00F81054">
        <w:rPr>
          <w:rFonts w:ascii="Calibri Light" w:hAnsi="Calibri Light" w:cs="Calibri Light"/>
          <w:sz w:val="20"/>
        </w:rPr>
        <w:t>zawartymi w Umowie postanowieniami.</w:t>
      </w:r>
    </w:p>
    <w:p w14:paraId="512F4456" w14:textId="77777777" w:rsidR="00D114EF" w:rsidRPr="00C15FE4" w:rsidRDefault="00D114EF" w:rsidP="00136F08">
      <w:pPr>
        <w:numPr>
          <w:ilvl w:val="0"/>
          <w:numId w:val="19"/>
        </w:numPr>
        <w:tabs>
          <w:tab w:val="num" w:pos="0"/>
        </w:tabs>
        <w:spacing w:before="60" w:after="6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Umowa lub jej część ulega rozwiązaniu w dniu doręczenia drugiej Stronie pisma informującego o odstąpieniu wraz z uzasadnieniem.</w:t>
      </w:r>
    </w:p>
    <w:p w14:paraId="6CF9FB87" w14:textId="1F5A36AB" w:rsidR="009A26D5" w:rsidRPr="00C15FE4" w:rsidRDefault="00D114EF" w:rsidP="00136F08">
      <w:pPr>
        <w:numPr>
          <w:ilvl w:val="0"/>
          <w:numId w:val="19"/>
        </w:numPr>
        <w:tabs>
          <w:tab w:val="num" w:pos="0"/>
        </w:tabs>
        <w:spacing w:before="60" w:after="6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Postanowienia niniejszego paragrafu nie ograniczają praw Stron do odstąpienia od Umowy z przyczyn określonych w przepisach powszechnie obowiązujących</w:t>
      </w:r>
      <w:r w:rsidR="002D7C74" w:rsidRPr="00C15FE4">
        <w:rPr>
          <w:rFonts w:ascii="Calibri Light" w:hAnsi="Calibri Light" w:cs="Calibri Light"/>
          <w:bCs/>
          <w:sz w:val="20"/>
        </w:rPr>
        <w:t>.</w:t>
      </w:r>
    </w:p>
    <w:bookmarkEnd w:id="7"/>
    <w:p w14:paraId="3B03A031" w14:textId="77777777" w:rsidR="00793BF4" w:rsidRPr="00C15FE4" w:rsidRDefault="00793BF4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1525535E" w14:textId="22279988" w:rsidR="00793BF4" w:rsidRPr="00C15FE4" w:rsidRDefault="00793BF4" w:rsidP="0099520E">
      <w:pPr>
        <w:spacing w:after="120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 xml:space="preserve">Zmiany w </w:t>
      </w:r>
      <w:r w:rsidR="00C33654">
        <w:rPr>
          <w:rFonts w:ascii="Calibri Light" w:hAnsi="Calibri Light" w:cs="Calibri Light"/>
          <w:b/>
          <w:sz w:val="20"/>
        </w:rPr>
        <w:t>Umow</w:t>
      </w:r>
      <w:r w:rsidRPr="00C15FE4">
        <w:rPr>
          <w:rFonts w:ascii="Calibri Light" w:hAnsi="Calibri Light" w:cs="Calibri Light"/>
          <w:b/>
          <w:sz w:val="20"/>
        </w:rPr>
        <w:t xml:space="preserve">ie </w:t>
      </w:r>
    </w:p>
    <w:p w14:paraId="53FBEF46" w14:textId="5375EF82" w:rsidR="00EE2403" w:rsidRPr="00C15FE4" w:rsidRDefault="006E582D" w:rsidP="00136F08">
      <w:pPr>
        <w:numPr>
          <w:ilvl w:val="0"/>
          <w:numId w:val="15"/>
        </w:numPr>
        <w:spacing w:before="120" w:after="12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Strony dopuszczają możliwość zmiany postanowień Umowy w stosunku do treści oferty, na podstawie, której dokonano wyboru wykonawcy w następujących przypadkach</w:t>
      </w:r>
      <w:r w:rsidR="00EE2403" w:rsidRPr="00C15FE4">
        <w:rPr>
          <w:rFonts w:ascii="Calibri Light" w:hAnsi="Calibri Light" w:cs="Calibri Light"/>
          <w:sz w:val="20"/>
        </w:rPr>
        <w:t xml:space="preserve">: </w:t>
      </w:r>
    </w:p>
    <w:p w14:paraId="2DB72878" w14:textId="6439CAB3" w:rsidR="00EE2403" w:rsidRPr="00C15FE4" w:rsidRDefault="00EE2403" w:rsidP="00136F08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C15FE4">
        <w:rPr>
          <w:rFonts w:ascii="Calibri Light" w:hAnsi="Calibri Light" w:cs="Calibri Light"/>
          <w:color w:val="000000"/>
          <w:sz w:val="20"/>
          <w:szCs w:val="20"/>
        </w:rPr>
        <w:t xml:space="preserve">zmiany terminu realizacji przedmiotu </w:t>
      </w:r>
      <w:r w:rsidR="00C33654">
        <w:rPr>
          <w:rFonts w:ascii="Calibri Light" w:hAnsi="Calibri Light" w:cs="Calibri Light"/>
          <w:color w:val="000000"/>
          <w:sz w:val="20"/>
          <w:szCs w:val="20"/>
        </w:rPr>
        <w:t>Umow</w:t>
      </w:r>
      <w:r w:rsidRPr="00C15FE4">
        <w:rPr>
          <w:rFonts w:ascii="Calibri Light" w:hAnsi="Calibri Light" w:cs="Calibri Light"/>
          <w:color w:val="000000"/>
          <w:sz w:val="20"/>
          <w:szCs w:val="20"/>
        </w:rPr>
        <w:t>y, w następstwie:</w:t>
      </w:r>
    </w:p>
    <w:p w14:paraId="66984B13" w14:textId="581F7994" w:rsidR="00EE2403" w:rsidRPr="00C15FE4" w:rsidRDefault="00EE2403" w:rsidP="00136F08">
      <w:pPr>
        <w:pStyle w:val="Akapitzlist"/>
        <w:numPr>
          <w:ilvl w:val="0"/>
          <w:numId w:val="16"/>
        </w:numPr>
        <w:tabs>
          <w:tab w:val="left" w:pos="426"/>
        </w:tabs>
        <w:spacing w:before="60" w:after="60"/>
        <w:ind w:left="1134"/>
        <w:jc w:val="both"/>
        <w:rPr>
          <w:rFonts w:ascii="Calibri Light" w:hAnsi="Calibri Light" w:cs="Calibri Light"/>
          <w:color w:val="000000"/>
          <w:sz w:val="20"/>
        </w:rPr>
      </w:pPr>
      <w:r w:rsidRPr="00C15FE4">
        <w:rPr>
          <w:rFonts w:ascii="Calibri Light" w:hAnsi="Calibri Light" w:cs="Calibri Light"/>
          <w:color w:val="000000"/>
          <w:sz w:val="20"/>
        </w:rPr>
        <w:t>siły wyższej - rozumianej jako wystąpienie zdarzenia nadzwyczajnego, zewnętrznego, niemożliwego do</w:t>
      </w:r>
      <w:r w:rsidR="00642851">
        <w:rPr>
          <w:rFonts w:ascii="Calibri Light" w:hAnsi="Calibri Light" w:cs="Calibri Light"/>
          <w:color w:val="000000"/>
          <w:sz w:val="20"/>
        </w:rPr>
        <w:t> </w:t>
      </w:r>
      <w:r w:rsidRPr="00C15FE4">
        <w:rPr>
          <w:rFonts w:ascii="Calibri Light" w:hAnsi="Calibri Light" w:cs="Calibri Light"/>
          <w:color w:val="000000"/>
          <w:sz w:val="20"/>
        </w:rPr>
        <w:t xml:space="preserve">przewidzenia i zapobieżenia, którego nie dało się uniknąć nawet przy zachowaniu najwyższej staranności, a które uniemożliwia Wykonawcy wykonanie przedmiotu </w:t>
      </w:r>
      <w:r w:rsidR="00C33654">
        <w:rPr>
          <w:rFonts w:ascii="Calibri Light" w:hAnsi="Calibri Light" w:cs="Calibri Light"/>
          <w:color w:val="000000"/>
          <w:sz w:val="20"/>
        </w:rPr>
        <w:t>Umow</w:t>
      </w:r>
      <w:r w:rsidRPr="00C15FE4">
        <w:rPr>
          <w:rFonts w:ascii="Calibri Light" w:hAnsi="Calibri Light" w:cs="Calibri Light"/>
          <w:color w:val="000000"/>
          <w:sz w:val="20"/>
        </w:rPr>
        <w:t xml:space="preserve">y. W razie wystąpienia siły wyższej Strony </w:t>
      </w:r>
      <w:r w:rsidR="00C33654">
        <w:rPr>
          <w:rFonts w:ascii="Calibri Light" w:hAnsi="Calibri Light" w:cs="Calibri Light"/>
          <w:color w:val="000000"/>
          <w:sz w:val="20"/>
        </w:rPr>
        <w:t>Umow</w:t>
      </w:r>
      <w:r w:rsidRPr="00C15FE4">
        <w:rPr>
          <w:rFonts w:ascii="Calibri Light" w:hAnsi="Calibri Light" w:cs="Calibri Light"/>
          <w:color w:val="000000"/>
          <w:sz w:val="20"/>
        </w:rPr>
        <w:t>y zobowiązane są dołożyć wszelkich starań w celu ograniczenia do minimum opóźnienia w</w:t>
      </w:r>
      <w:r w:rsidR="00367BE2">
        <w:rPr>
          <w:rFonts w:ascii="Calibri Light" w:hAnsi="Calibri Light" w:cs="Calibri Light"/>
          <w:color w:val="000000"/>
          <w:sz w:val="20"/>
        </w:rPr>
        <w:t> </w:t>
      </w:r>
      <w:r w:rsidRPr="00C15FE4">
        <w:rPr>
          <w:rFonts w:ascii="Calibri Light" w:hAnsi="Calibri Light" w:cs="Calibri Light"/>
          <w:color w:val="000000"/>
          <w:sz w:val="20"/>
        </w:rPr>
        <w:t xml:space="preserve">wykonywaniu swoich zobowiązań umownych, powstałego na skutek działania siły wyższej. (Pod pojęciem siły wyższej rozumie się w szczególności zdarzenia i okoliczności takie jak: klęska żywiołowa, działania wojenne, rebelie, terroryzm, rewolucja, powstanie, inwazja, bunt, zamieszki, strajk spowodowany przez inne osoby, niezwiązane z realizacją przedmiotu </w:t>
      </w:r>
      <w:r w:rsidR="00C33654">
        <w:rPr>
          <w:rFonts w:ascii="Calibri Light" w:hAnsi="Calibri Light" w:cs="Calibri Light"/>
          <w:color w:val="000000"/>
          <w:sz w:val="20"/>
        </w:rPr>
        <w:t>Umow</w:t>
      </w:r>
      <w:r w:rsidR="002D7C74" w:rsidRPr="00C15FE4">
        <w:rPr>
          <w:rFonts w:ascii="Calibri Light" w:hAnsi="Calibri Light" w:cs="Calibri Light"/>
          <w:color w:val="000000"/>
          <w:sz w:val="20"/>
        </w:rPr>
        <w:t>y</w:t>
      </w:r>
      <w:r w:rsidR="00B35EB7" w:rsidRPr="00C15FE4">
        <w:rPr>
          <w:rFonts w:ascii="Calibri Light" w:hAnsi="Calibri Light" w:cs="Calibri Light"/>
          <w:color w:val="000000"/>
          <w:sz w:val="20"/>
        </w:rPr>
        <w:t xml:space="preserve">, </w:t>
      </w:r>
      <w:r w:rsidR="002B2E69">
        <w:rPr>
          <w:rFonts w:ascii="Calibri Light" w:hAnsi="Calibri Light" w:cs="Calibri Light"/>
          <w:color w:val="000000"/>
          <w:sz w:val="20"/>
        </w:rPr>
        <w:t>epidemie</w:t>
      </w:r>
      <w:r w:rsidR="00B35EB7" w:rsidRPr="00C15FE4">
        <w:rPr>
          <w:rFonts w:ascii="Calibri Light" w:hAnsi="Calibri Light" w:cs="Calibri Light"/>
          <w:color w:val="000000"/>
          <w:sz w:val="20"/>
        </w:rPr>
        <w:t>,</w:t>
      </w:r>
      <w:r w:rsidRPr="00C15FE4">
        <w:rPr>
          <w:rFonts w:ascii="Calibri Light" w:hAnsi="Calibri Light" w:cs="Calibri Light"/>
          <w:color w:val="000000"/>
          <w:sz w:val="20"/>
        </w:rPr>
        <w:t xml:space="preserve"> itp.),</w:t>
      </w:r>
    </w:p>
    <w:p w14:paraId="7B8513AE" w14:textId="77777777" w:rsidR="00EE2403" w:rsidRPr="00C15FE4" w:rsidRDefault="00EE2403" w:rsidP="00136F08">
      <w:pPr>
        <w:pStyle w:val="Akapitzlist"/>
        <w:numPr>
          <w:ilvl w:val="0"/>
          <w:numId w:val="16"/>
        </w:numPr>
        <w:tabs>
          <w:tab w:val="left" w:pos="426"/>
        </w:tabs>
        <w:spacing w:before="60" w:after="60"/>
        <w:ind w:left="1134"/>
        <w:jc w:val="both"/>
        <w:rPr>
          <w:rFonts w:ascii="Calibri Light" w:hAnsi="Calibri Light" w:cs="Calibri Light"/>
          <w:color w:val="000000"/>
          <w:sz w:val="20"/>
        </w:rPr>
      </w:pPr>
      <w:r w:rsidRPr="00C15FE4">
        <w:rPr>
          <w:rFonts w:ascii="Calibri Light" w:hAnsi="Calibri Light" w:cs="Calibri Light"/>
          <w:color w:val="000000"/>
          <w:sz w:val="20"/>
        </w:rPr>
        <w:t>okoliczności leżących po stronie Zamawiającego i nie wynikających z przyczyn leżących po stronie Wykonawcy (np. wstrzymanie, zawieszenie, przerwa w realizacji),</w:t>
      </w:r>
    </w:p>
    <w:p w14:paraId="3B50FD1C" w14:textId="77777777" w:rsidR="00EE2403" w:rsidRPr="00C15FE4" w:rsidRDefault="00EE2403" w:rsidP="00136F08">
      <w:pPr>
        <w:pStyle w:val="Akapitzlist"/>
        <w:numPr>
          <w:ilvl w:val="0"/>
          <w:numId w:val="16"/>
        </w:numPr>
        <w:spacing w:before="60" w:after="60"/>
        <w:ind w:left="1134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przestojów i opóźnień </w:t>
      </w:r>
      <w:r w:rsidR="00FD5791" w:rsidRPr="00C15FE4">
        <w:rPr>
          <w:rFonts w:ascii="Calibri Light" w:hAnsi="Calibri Light" w:cs="Calibri Light"/>
          <w:sz w:val="20"/>
        </w:rPr>
        <w:t>zawinionych przez Zamawiającego,</w:t>
      </w:r>
    </w:p>
    <w:p w14:paraId="2D0B019A" w14:textId="38186BFF" w:rsidR="00EE2403" w:rsidRPr="00C15FE4" w:rsidRDefault="00EE2403" w:rsidP="00136F08">
      <w:pPr>
        <w:pStyle w:val="Akapitzlist"/>
        <w:numPr>
          <w:ilvl w:val="0"/>
          <w:numId w:val="16"/>
        </w:numPr>
        <w:spacing w:before="60" w:after="60"/>
        <w:ind w:left="1134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wystąpienia okoliczności, których </w:t>
      </w:r>
      <w:r w:rsidR="00C33654">
        <w:rPr>
          <w:rFonts w:ascii="Calibri Light" w:hAnsi="Calibri Light" w:cs="Calibri Light"/>
          <w:sz w:val="20"/>
        </w:rPr>
        <w:t>S</w:t>
      </w:r>
      <w:r w:rsidRPr="00C15FE4">
        <w:rPr>
          <w:rFonts w:ascii="Calibri Light" w:hAnsi="Calibri Light" w:cs="Calibri Light"/>
          <w:sz w:val="20"/>
        </w:rPr>
        <w:t xml:space="preserve">trony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 nie były w stanie przewidzieć, pomimo zachowania należytej staranności</w:t>
      </w:r>
      <w:r w:rsidR="00FD5791" w:rsidRPr="00C15FE4">
        <w:rPr>
          <w:rFonts w:ascii="Calibri Light" w:hAnsi="Calibri Light" w:cs="Calibri Light"/>
          <w:sz w:val="20"/>
        </w:rPr>
        <w:t>,</w:t>
      </w:r>
    </w:p>
    <w:p w14:paraId="1A49300A" w14:textId="1BF3D6C0" w:rsidR="00EE2403" w:rsidRPr="00C15FE4" w:rsidRDefault="00EE2403" w:rsidP="00136F08">
      <w:pPr>
        <w:pStyle w:val="Akapitzlist"/>
        <w:numPr>
          <w:ilvl w:val="0"/>
          <w:numId w:val="16"/>
        </w:numPr>
        <w:tabs>
          <w:tab w:val="left" w:pos="426"/>
        </w:tabs>
        <w:spacing w:before="60" w:after="60"/>
        <w:ind w:left="1134"/>
        <w:jc w:val="both"/>
        <w:rPr>
          <w:rFonts w:ascii="Calibri Light" w:hAnsi="Calibri Light" w:cs="Calibri Light"/>
          <w:color w:val="000000"/>
          <w:sz w:val="20"/>
        </w:rPr>
      </w:pPr>
      <w:r w:rsidRPr="00C15FE4">
        <w:rPr>
          <w:rFonts w:ascii="Calibri Light" w:hAnsi="Calibri Light" w:cs="Calibri Light"/>
          <w:color w:val="000000"/>
          <w:sz w:val="20"/>
        </w:rPr>
        <w:t xml:space="preserve">przyczyn niezależnych od którejkolwiek ze </w:t>
      </w:r>
      <w:r w:rsidR="00C33654">
        <w:rPr>
          <w:rFonts w:ascii="Calibri Light" w:hAnsi="Calibri Light" w:cs="Calibri Light"/>
          <w:color w:val="000000"/>
          <w:sz w:val="20"/>
        </w:rPr>
        <w:t>S</w:t>
      </w:r>
      <w:r w:rsidRPr="00C15FE4">
        <w:rPr>
          <w:rFonts w:ascii="Calibri Light" w:hAnsi="Calibri Light" w:cs="Calibri Light"/>
          <w:color w:val="000000"/>
          <w:sz w:val="20"/>
        </w:rPr>
        <w:t>tron, które w szczególności dotyczyć będą</w:t>
      </w:r>
      <w:r w:rsidR="00FD5791" w:rsidRPr="00C15FE4">
        <w:rPr>
          <w:rFonts w:ascii="Calibri Light" w:hAnsi="Calibri Light" w:cs="Calibri Light"/>
          <w:color w:val="000000"/>
          <w:sz w:val="20"/>
        </w:rPr>
        <w:t>: uwarunkowań formalno-prawnych;</w:t>
      </w:r>
    </w:p>
    <w:p w14:paraId="429EB824" w14:textId="476A25BE" w:rsidR="006E582D" w:rsidRPr="00C15FE4" w:rsidRDefault="006E582D" w:rsidP="00136F08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C15FE4">
        <w:rPr>
          <w:rFonts w:ascii="Calibri Light" w:hAnsi="Calibri Light" w:cs="Calibri Light"/>
          <w:color w:val="000000"/>
          <w:sz w:val="20"/>
          <w:szCs w:val="20"/>
        </w:rPr>
        <w:t xml:space="preserve">zmiana danych związana z obsługą administracyjno-organizacyjną </w:t>
      </w:r>
      <w:r w:rsidR="00C33654">
        <w:rPr>
          <w:rFonts w:ascii="Calibri Light" w:hAnsi="Calibri Light" w:cs="Calibri Light"/>
          <w:color w:val="000000"/>
          <w:sz w:val="20"/>
          <w:szCs w:val="20"/>
        </w:rPr>
        <w:t>Umow</w:t>
      </w:r>
      <w:r w:rsidRPr="00C15FE4">
        <w:rPr>
          <w:rFonts w:ascii="Calibri Light" w:hAnsi="Calibri Light" w:cs="Calibri Light"/>
          <w:color w:val="000000"/>
          <w:sz w:val="20"/>
          <w:szCs w:val="20"/>
        </w:rPr>
        <w:t xml:space="preserve">y (danych teleadresowych Wykonawcy; Zamawiającego, zmiana rachunku bankowego) - zmiana ta następuje poprzez pisemne zgłoszenie tego faktu drugiej stronie i nie wymaga zawarcia aneksu do </w:t>
      </w:r>
      <w:r w:rsidR="00C33654">
        <w:rPr>
          <w:rFonts w:ascii="Calibri Light" w:hAnsi="Calibri Light" w:cs="Calibri Light"/>
          <w:color w:val="000000"/>
          <w:sz w:val="20"/>
          <w:szCs w:val="20"/>
        </w:rPr>
        <w:t>Umow</w:t>
      </w:r>
      <w:r w:rsidRPr="00C15FE4">
        <w:rPr>
          <w:rFonts w:ascii="Calibri Light" w:hAnsi="Calibri Light" w:cs="Calibri Light"/>
          <w:color w:val="000000"/>
          <w:sz w:val="20"/>
          <w:szCs w:val="20"/>
        </w:rPr>
        <w:t>y,</w:t>
      </w:r>
    </w:p>
    <w:p w14:paraId="5E0B1EB5" w14:textId="4E36D625" w:rsidR="006E582D" w:rsidRDefault="006E582D" w:rsidP="00136F08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C15FE4">
        <w:rPr>
          <w:rFonts w:ascii="Calibri Light" w:hAnsi="Calibri Light" w:cs="Calibri Light"/>
          <w:color w:val="000000"/>
          <w:sz w:val="20"/>
          <w:szCs w:val="20"/>
        </w:rPr>
        <w:t xml:space="preserve">przekształcenie Wykonawcy w związku z sukcesją generalną, przekształceniami, dziedziczeniem spółek handlowych zgodnie z KSH, a także sukcesją z mocy prawa, zgodnie z obowiązującymi przepisami (następstwa prawne) winno nastąpić w formie aneksu do </w:t>
      </w:r>
      <w:r w:rsidR="00C33654">
        <w:rPr>
          <w:rFonts w:ascii="Calibri Light" w:hAnsi="Calibri Light" w:cs="Calibri Light"/>
          <w:color w:val="000000"/>
          <w:sz w:val="20"/>
          <w:szCs w:val="20"/>
        </w:rPr>
        <w:t>Umow</w:t>
      </w:r>
      <w:r w:rsidRPr="00C15FE4">
        <w:rPr>
          <w:rFonts w:ascii="Calibri Light" w:hAnsi="Calibri Light" w:cs="Calibri Light"/>
          <w:color w:val="000000"/>
          <w:sz w:val="20"/>
          <w:szCs w:val="20"/>
        </w:rPr>
        <w:t>y.</w:t>
      </w:r>
    </w:p>
    <w:p w14:paraId="551A33C7" w14:textId="5AD4D545" w:rsidR="00541A4C" w:rsidRPr="004F4700" w:rsidRDefault="00541A4C" w:rsidP="00541A4C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4F4700">
        <w:rPr>
          <w:rFonts w:ascii="Calibri Light" w:hAnsi="Calibri Light" w:cs="Calibri Light"/>
          <w:color w:val="000000"/>
          <w:sz w:val="20"/>
          <w:szCs w:val="20"/>
        </w:rPr>
        <w:t xml:space="preserve">zmianę trybu, zasad i terminów rozliczeń wynagrodzenia umownego 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br/>
        <w:t>w przypadku zaistnienia okoliczności uzasadniających taką zmianą, w szczególności wynikających z zasad dofinansowania projektu w ramach programów zewnętrznych lub zapisów planu rzeczowo-finansowego Zamawiającego, budżetu Zamawiającego etc.</w:t>
      </w:r>
    </w:p>
    <w:p w14:paraId="694136CD" w14:textId="77777777" w:rsidR="00541A4C" w:rsidRPr="004F4700" w:rsidRDefault="00541A4C" w:rsidP="00541A4C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4F4700">
        <w:rPr>
          <w:rFonts w:ascii="Calibri Light" w:hAnsi="Calibri Light" w:cs="Calibri Light"/>
          <w:color w:val="000000"/>
          <w:sz w:val="20"/>
          <w:szCs w:val="20"/>
        </w:rPr>
        <w:t>wskutek decyzji, wymagań instytucji dofinansowujących zamówienie, wynikających z zasad dofinansowania projektu lub innych źródeł finansowania,</w:t>
      </w:r>
    </w:p>
    <w:p w14:paraId="05E04AB1" w14:textId="42EC34C1" w:rsidR="00541A4C" w:rsidRPr="004F4700" w:rsidRDefault="00541A4C" w:rsidP="00541A4C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w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t xml:space="preserve"> przypadku zaistnienia innych okoliczności prawnych, ekonomicznych lub technicznych niemożliwych do</w:t>
      </w:r>
      <w:r w:rsidR="00642851">
        <w:rPr>
          <w:rFonts w:ascii="Calibri Light" w:hAnsi="Calibri Light" w:cs="Calibri Light"/>
          <w:color w:val="000000"/>
          <w:sz w:val="20"/>
          <w:szCs w:val="20"/>
        </w:rPr>
        <w:t> 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t>przewidzenia w momencie zawarcia Umowy, za które żadna ze Stron nie ponosi odpowiedzialności, a</w:t>
      </w:r>
      <w:r w:rsidR="00642851">
        <w:rPr>
          <w:rFonts w:ascii="Calibri Light" w:hAnsi="Calibri Light" w:cs="Calibri Light"/>
          <w:color w:val="000000"/>
          <w:sz w:val="20"/>
          <w:szCs w:val="20"/>
        </w:rPr>
        <w:t> 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t xml:space="preserve">skutkujących niemożliwością wykonania lub należytego wykonania Umowy zgodnie z jej postanowieniami – 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lastRenderedPageBreak/>
        <w:t>zmianie może ulec sposób realizacji umowy lub zakres obowiązków Stron, wynagrodzenie lub termin wykonania umowy, jednakże tylko w takim zakresie, w jakim będzie to konieczne dla zapewnienia możliwości i</w:t>
      </w:r>
      <w:r w:rsidR="00642851">
        <w:rPr>
          <w:rFonts w:ascii="Calibri Light" w:hAnsi="Calibri Light" w:cs="Calibri Light"/>
          <w:color w:val="000000"/>
          <w:sz w:val="20"/>
          <w:szCs w:val="20"/>
        </w:rPr>
        <w:t> 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t>prawidłowego wykonania umowy i osiągnięcia celów zamówienia określonych w OPZ.</w:t>
      </w:r>
    </w:p>
    <w:p w14:paraId="089E1137" w14:textId="32C80C68" w:rsidR="00541A4C" w:rsidRPr="004F4700" w:rsidRDefault="00541A4C" w:rsidP="00541A4C">
      <w:pPr>
        <w:pStyle w:val="Akapitzlist"/>
        <w:numPr>
          <w:ilvl w:val="0"/>
          <w:numId w:val="14"/>
        </w:numPr>
        <w:tabs>
          <w:tab w:val="clear" w:pos="284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4F4700">
        <w:rPr>
          <w:rFonts w:ascii="Calibri Light" w:hAnsi="Calibri Light" w:cs="Calibri Light"/>
          <w:color w:val="000000"/>
          <w:sz w:val="20"/>
          <w:szCs w:val="20"/>
        </w:rPr>
        <w:t>rozbieżności lub niejasności w rozumieniu pojęć użytych w umowie bądź oczywistych omyłek pisarskich i</w:t>
      </w:r>
      <w:r w:rsidR="00642851">
        <w:rPr>
          <w:rFonts w:ascii="Calibri Light" w:hAnsi="Calibri Light" w:cs="Calibri Light"/>
          <w:color w:val="000000"/>
          <w:sz w:val="20"/>
          <w:szCs w:val="20"/>
        </w:rPr>
        <w:t> 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t>rachunkowych, których nie można usunąć w inny sposób, a zmiana będzie umożliwiać usunięcie rozbieżności i</w:t>
      </w:r>
      <w:r w:rsidR="00642851">
        <w:rPr>
          <w:rFonts w:ascii="Calibri Light" w:hAnsi="Calibri Light" w:cs="Calibri Light"/>
          <w:color w:val="000000"/>
          <w:sz w:val="20"/>
          <w:szCs w:val="20"/>
        </w:rPr>
        <w:t> </w:t>
      </w:r>
      <w:r w:rsidRPr="004F4700">
        <w:rPr>
          <w:rFonts w:ascii="Calibri Light" w:hAnsi="Calibri Light" w:cs="Calibri Light"/>
          <w:color w:val="000000"/>
          <w:sz w:val="20"/>
          <w:szCs w:val="20"/>
        </w:rPr>
        <w:t>doprecyzowanie umowy w celu jednoznacznej interpretacji jej zapisów przez Strony;</w:t>
      </w:r>
    </w:p>
    <w:p w14:paraId="3CB95723" w14:textId="77777777" w:rsidR="00EE2403" w:rsidRPr="00C15FE4" w:rsidRDefault="00EE2403" w:rsidP="00136F08">
      <w:pPr>
        <w:numPr>
          <w:ilvl w:val="0"/>
          <w:numId w:val="15"/>
        </w:numPr>
        <w:spacing w:before="120" w:after="12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Wszystkie powyższe postanowienia stanowią katalog zmian, na które Zamawiający może wyrazić zgodę. Nie stanowią jednocześnie zobowiązania do wyrażenia takiej zgody.</w:t>
      </w:r>
    </w:p>
    <w:p w14:paraId="2D50B2E2" w14:textId="28C22767" w:rsidR="00EE2403" w:rsidRPr="00C15FE4" w:rsidRDefault="00EE2403" w:rsidP="00136F08">
      <w:pPr>
        <w:numPr>
          <w:ilvl w:val="0"/>
          <w:numId w:val="15"/>
        </w:numPr>
        <w:spacing w:before="120" w:after="12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 sytuacji wystąpienia okoliczności, o których wyżej mowa, każda ze </w:t>
      </w:r>
      <w:r w:rsidR="00C33654">
        <w:rPr>
          <w:rFonts w:ascii="Calibri Light" w:hAnsi="Calibri Light" w:cs="Calibri Light"/>
          <w:sz w:val="20"/>
        </w:rPr>
        <w:t>S</w:t>
      </w:r>
      <w:r w:rsidRPr="00C15FE4">
        <w:rPr>
          <w:rFonts w:ascii="Calibri Light" w:hAnsi="Calibri Light" w:cs="Calibri Light"/>
          <w:sz w:val="20"/>
        </w:rPr>
        <w:t xml:space="preserve">tron może wystąpić z wnioskiem zawierającym: </w:t>
      </w:r>
    </w:p>
    <w:p w14:paraId="0BEB416D" w14:textId="77777777" w:rsidR="00EE2403" w:rsidRPr="00C15FE4" w:rsidRDefault="00EE2403" w:rsidP="00136F08">
      <w:pPr>
        <w:pStyle w:val="Akapitzlist"/>
        <w:numPr>
          <w:ilvl w:val="0"/>
          <w:numId w:val="17"/>
        </w:numPr>
        <w:tabs>
          <w:tab w:val="clear" w:pos="286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C15FE4">
        <w:rPr>
          <w:rFonts w:ascii="Calibri Light" w:hAnsi="Calibri Light" w:cs="Calibri Light"/>
          <w:color w:val="000000"/>
          <w:sz w:val="20"/>
          <w:szCs w:val="20"/>
        </w:rPr>
        <w:t>opis propozycji zmiany, w tym wpływ na terminy wykonania,</w:t>
      </w:r>
    </w:p>
    <w:p w14:paraId="5B39A459" w14:textId="77777777" w:rsidR="00EE2403" w:rsidRPr="00C15FE4" w:rsidRDefault="00EE2403" w:rsidP="00136F08">
      <w:pPr>
        <w:pStyle w:val="Akapitzlist"/>
        <w:numPr>
          <w:ilvl w:val="0"/>
          <w:numId w:val="17"/>
        </w:numPr>
        <w:tabs>
          <w:tab w:val="clear" w:pos="286"/>
          <w:tab w:val="left" w:pos="426"/>
          <w:tab w:val="num" w:pos="709"/>
        </w:tabs>
        <w:spacing w:before="60" w:after="60"/>
        <w:ind w:left="709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C15FE4">
        <w:rPr>
          <w:rFonts w:ascii="Calibri Light" w:hAnsi="Calibri Light" w:cs="Calibri Light"/>
          <w:color w:val="000000"/>
          <w:sz w:val="20"/>
          <w:szCs w:val="20"/>
        </w:rPr>
        <w:t>uzasadnienie zmiany.</w:t>
      </w:r>
    </w:p>
    <w:p w14:paraId="760220BB" w14:textId="31B51ADD" w:rsidR="00EE2403" w:rsidRPr="00C15FE4" w:rsidRDefault="00EE2403" w:rsidP="00136F08">
      <w:pPr>
        <w:numPr>
          <w:ilvl w:val="0"/>
          <w:numId w:val="15"/>
        </w:numPr>
        <w:spacing w:before="120" w:after="12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 xml:space="preserve">Wszelkie zmiany i uzupełnienia niniejszej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 wymagają formy pisemnej pod rygorem nieważności - aneks do</w:t>
      </w:r>
      <w:r w:rsidR="00642851">
        <w:rPr>
          <w:rFonts w:ascii="Calibri Light" w:hAnsi="Calibri Light" w:cs="Calibri Light"/>
          <w:sz w:val="20"/>
        </w:rPr>
        <w:t> 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 xml:space="preserve">y, z zastrzeżeniem przypadków określonych w niniejszym paragrafie, w których wskazano, że nie jest wymagane zawarcie aneksu do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y.</w:t>
      </w:r>
    </w:p>
    <w:p w14:paraId="2A97727D" w14:textId="3E92925B" w:rsidR="00EE2403" w:rsidRPr="00C15FE4" w:rsidRDefault="00EE2403" w:rsidP="00136F08">
      <w:pPr>
        <w:numPr>
          <w:ilvl w:val="0"/>
          <w:numId w:val="15"/>
        </w:numPr>
        <w:spacing w:before="120" w:after="120"/>
        <w:ind w:left="431" w:hanging="357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Jeżeli postanowienia niniejszej Umowy są albo staną się nieważne albo nieskuteczne, lub Umowa zawierać będzie lukę, nie narusza to ważności i skuteczności pozostałych postanowień Umowy. Zamiast nieważnych albo</w:t>
      </w:r>
      <w:r w:rsidR="00642851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>nieskutecznych postanowień lub jako wypełnienie luki obowiązywać będzie odpowiednia regulacja, która – jeżeli tylko będzie to prawnie dopuszczalne – w sposób możliwie bliski odpowiadać będzie temu, co Strony ustaliły albo temu, co by ustaliły, gdyby zawarły takie postanowienie, pod warunkiem, że jeżeli całość Umowy bez</w:t>
      </w:r>
      <w:r w:rsidR="00642851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>nieważnych albo nieskutecznych postanowień zachowuje rozsądną treść.</w:t>
      </w:r>
    </w:p>
    <w:p w14:paraId="1E3CE57B" w14:textId="77777777" w:rsidR="000D581D" w:rsidRPr="00C15FE4" w:rsidRDefault="000D581D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  <w:bookmarkStart w:id="8" w:name="_Hlk71273621"/>
    </w:p>
    <w:p w14:paraId="7824D8C8" w14:textId="77777777" w:rsidR="00ED0212" w:rsidRPr="00C15FE4" w:rsidRDefault="00ED0212" w:rsidP="00CB006D">
      <w:pPr>
        <w:tabs>
          <w:tab w:val="left" w:pos="2835"/>
          <w:tab w:val="left" w:pos="2977"/>
        </w:tabs>
        <w:spacing w:after="120"/>
        <w:ind w:left="74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 xml:space="preserve">Postanowienia </w:t>
      </w:r>
      <w:r w:rsidR="00FB179E" w:rsidRPr="00C15FE4">
        <w:rPr>
          <w:rFonts w:ascii="Calibri Light" w:hAnsi="Calibri Light" w:cs="Calibri Light"/>
          <w:b/>
          <w:sz w:val="20"/>
        </w:rPr>
        <w:t>końcowe</w:t>
      </w:r>
      <w:r w:rsidR="00844565" w:rsidRPr="00C15FE4">
        <w:rPr>
          <w:rFonts w:ascii="Calibri Light" w:hAnsi="Calibri Light" w:cs="Calibri Light"/>
          <w:b/>
          <w:sz w:val="20"/>
        </w:rPr>
        <w:t xml:space="preserve"> </w:t>
      </w:r>
    </w:p>
    <w:bookmarkEnd w:id="8"/>
    <w:p w14:paraId="116175E6" w14:textId="29CA53C6" w:rsidR="0030622E" w:rsidRPr="00C15FE4" w:rsidRDefault="0030622E" w:rsidP="0030622E">
      <w:pPr>
        <w:numPr>
          <w:ilvl w:val="0"/>
          <w:numId w:val="10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Strony ustalają, że w sprawach nieuregulowanych postanowieniami niniejszej Umowy będą miały zastosowanie przepisy prawa polskiego, w szczególności Kodeksu cywilnego.</w:t>
      </w:r>
    </w:p>
    <w:p w14:paraId="62F4C3EE" w14:textId="3C9359C6" w:rsidR="0030622E" w:rsidRPr="00C15FE4" w:rsidRDefault="0075786F" w:rsidP="0030622E">
      <w:pPr>
        <w:numPr>
          <w:ilvl w:val="0"/>
          <w:numId w:val="10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Strony zgodnie ustalają, że Wykonawca nie może dokonać cesji jakichkolwiek praw lub obowiązków wynikających z</w:t>
      </w:r>
      <w:r w:rsidR="00367BE2">
        <w:rPr>
          <w:rFonts w:ascii="Calibri Light" w:hAnsi="Calibri Light" w:cs="Calibri Light"/>
          <w:sz w:val="20"/>
        </w:rPr>
        <w:t> </w:t>
      </w:r>
      <w:r w:rsidRPr="00C15FE4">
        <w:rPr>
          <w:rFonts w:ascii="Calibri Light" w:hAnsi="Calibri Light" w:cs="Calibri Light"/>
          <w:sz w:val="20"/>
        </w:rPr>
        <w:t xml:space="preserve">tej </w:t>
      </w:r>
      <w:r w:rsidR="00C33654">
        <w:rPr>
          <w:rFonts w:ascii="Calibri Light" w:hAnsi="Calibri Light" w:cs="Calibri Light"/>
          <w:sz w:val="20"/>
        </w:rPr>
        <w:t>Umow</w:t>
      </w:r>
      <w:r w:rsidRPr="00C15FE4">
        <w:rPr>
          <w:rFonts w:ascii="Calibri Light" w:hAnsi="Calibri Light" w:cs="Calibri Light"/>
          <w:sz w:val="20"/>
        </w:rPr>
        <w:t>y, bez pisemnej zgody Zamawiającego.</w:t>
      </w:r>
    </w:p>
    <w:p w14:paraId="630D7752" w14:textId="77777777" w:rsidR="0030622E" w:rsidRPr="00C15FE4" w:rsidRDefault="0030622E" w:rsidP="0030622E">
      <w:pPr>
        <w:numPr>
          <w:ilvl w:val="0"/>
          <w:numId w:val="10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Zamawiający oraz Wykonawca zarówno w trakcie obowiązywania niniejszej Umowy, jak również po jej zakończeniu, są zobowiązani do zachowania w tajemnicy wszelkich informacji dotyczących warunków i realizacji niniejszej Umowy, z wyłączeniem informacji podlegających obowiązkowi podania ich do wiadomości publicznej.</w:t>
      </w:r>
    </w:p>
    <w:p w14:paraId="16A77A48" w14:textId="77777777" w:rsidR="0030622E" w:rsidRPr="00C15FE4" w:rsidRDefault="0030622E" w:rsidP="0030622E">
      <w:pPr>
        <w:numPr>
          <w:ilvl w:val="0"/>
          <w:numId w:val="10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Strona Umowy, która naruszyła postanowienia ust. 3 odpowiada za wyrządzenie szkody na zasadach ogólnych.</w:t>
      </w:r>
    </w:p>
    <w:p w14:paraId="320AC871" w14:textId="77777777" w:rsidR="0030622E" w:rsidRPr="00C15FE4" w:rsidRDefault="0030622E" w:rsidP="0030622E">
      <w:pPr>
        <w:numPr>
          <w:ilvl w:val="0"/>
          <w:numId w:val="10"/>
        </w:numPr>
        <w:spacing w:before="60" w:after="60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0"/>
        </w:rPr>
        <w:t>Spory wynikłe na tle realizacji niniejszej Umowy rozstrzygane będą przez sąd miejscowo właściwy dla siedziby Zamawiającego.</w:t>
      </w:r>
    </w:p>
    <w:p w14:paraId="1ED58E65" w14:textId="77777777" w:rsidR="0030622E" w:rsidRPr="00C15FE4" w:rsidRDefault="0030622E" w:rsidP="00136F08">
      <w:pPr>
        <w:pStyle w:val="Akapitzlist"/>
        <w:widowControl w:val="0"/>
        <w:numPr>
          <w:ilvl w:val="0"/>
          <w:numId w:val="13"/>
        </w:numPr>
        <w:spacing w:before="240" w:after="60"/>
        <w:ind w:left="0" w:firstLine="0"/>
        <w:jc w:val="center"/>
        <w:rPr>
          <w:rFonts w:ascii="Calibri Light" w:hAnsi="Calibri Light" w:cs="Calibri Light"/>
          <w:sz w:val="20"/>
        </w:rPr>
      </w:pPr>
    </w:p>
    <w:p w14:paraId="4D13965B" w14:textId="333E9369" w:rsidR="0030622E" w:rsidRPr="00C15FE4" w:rsidRDefault="0030622E" w:rsidP="00BC6FF9">
      <w:pPr>
        <w:spacing w:after="120"/>
        <w:jc w:val="center"/>
        <w:rPr>
          <w:rFonts w:ascii="Calibri Light" w:hAnsi="Calibri Light" w:cs="Calibri Light"/>
          <w:b/>
          <w:sz w:val="20"/>
        </w:rPr>
      </w:pPr>
      <w:r w:rsidRPr="00C15FE4">
        <w:rPr>
          <w:rFonts w:ascii="Calibri Light" w:hAnsi="Calibri Light" w:cs="Calibri Light"/>
          <w:b/>
          <w:sz w:val="20"/>
        </w:rPr>
        <w:t>Załączniki</w:t>
      </w:r>
    </w:p>
    <w:p w14:paraId="5A6821BC" w14:textId="7BE7DEA9" w:rsidR="00576A95" w:rsidRPr="00E1730B" w:rsidRDefault="0030622E" w:rsidP="00E443DC">
      <w:pPr>
        <w:spacing w:before="120" w:after="120"/>
        <w:rPr>
          <w:rFonts w:ascii="Calibri Light" w:hAnsi="Calibri Light" w:cs="Calibri Light"/>
          <w:sz w:val="20"/>
        </w:rPr>
      </w:pPr>
      <w:r w:rsidRPr="00E1730B">
        <w:rPr>
          <w:rFonts w:ascii="Calibri Light" w:hAnsi="Calibri Light" w:cs="Calibri Light"/>
          <w:sz w:val="20"/>
        </w:rPr>
        <w:t xml:space="preserve">Integralną część </w:t>
      </w:r>
      <w:r w:rsidR="00C33654">
        <w:rPr>
          <w:rFonts w:ascii="Calibri Light" w:hAnsi="Calibri Light" w:cs="Calibri Light"/>
          <w:sz w:val="20"/>
        </w:rPr>
        <w:t>Umow</w:t>
      </w:r>
      <w:r w:rsidRPr="00E1730B">
        <w:rPr>
          <w:rFonts w:ascii="Calibri Light" w:hAnsi="Calibri Light" w:cs="Calibri Light"/>
          <w:sz w:val="20"/>
        </w:rPr>
        <w:t xml:space="preserve">y stanowią </w:t>
      </w:r>
      <w:r w:rsidR="000D581D" w:rsidRPr="00E1730B">
        <w:rPr>
          <w:rFonts w:ascii="Calibri Light" w:hAnsi="Calibri Light" w:cs="Calibri Light"/>
          <w:sz w:val="20"/>
        </w:rPr>
        <w:t>Załącznik</w:t>
      </w:r>
      <w:r w:rsidR="00FB179E" w:rsidRPr="00E1730B">
        <w:rPr>
          <w:rFonts w:ascii="Calibri Light" w:hAnsi="Calibri Light" w:cs="Calibri Light"/>
          <w:sz w:val="20"/>
        </w:rPr>
        <w:t>i</w:t>
      </w:r>
      <w:r w:rsidR="000D581D" w:rsidRPr="00E1730B">
        <w:rPr>
          <w:rFonts w:ascii="Calibri Light" w:hAnsi="Calibri Light" w:cs="Calibri Light"/>
          <w:sz w:val="20"/>
        </w:rPr>
        <w:t>:</w:t>
      </w:r>
    </w:p>
    <w:p w14:paraId="09A94DE2" w14:textId="63AD92A3" w:rsidR="00E443DC" w:rsidRPr="00E1730B" w:rsidRDefault="00E443DC" w:rsidP="00E443DC">
      <w:pPr>
        <w:pStyle w:val="Akapitzlist"/>
        <w:numPr>
          <w:ilvl w:val="0"/>
          <w:numId w:val="18"/>
        </w:numPr>
        <w:spacing w:before="120" w:after="120"/>
        <w:ind w:left="284" w:hanging="292"/>
        <w:jc w:val="both"/>
        <w:rPr>
          <w:rFonts w:ascii="Calibri Light" w:hAnsi="Calibri Light" w:cs="Calibri Light"/>
          <w:sz w:val="20"/>
        </w:rPr>
      </w:pPr>
      <w:r w:rsidRPr="00E1730B">
        <w:rPr>
          <w:rFonts w:ascii="Calibri Light" w:hAnsi="Calibri Light" w:cs="Calibri Light"/>
          <w:sz w:val="20"/>
        </w:rPr>
        <w:t xml:space="preserve">Załącznik nr 1 – </w:t>
      </w:r>
      <w:r w:rsidR="00E408A0" w:rsidRPr="00E1730B">
        <w:rPr>
          <w:rFonts w:ascii="Calibri Light" w:hAnsi="Calibri Light" w:cs="Calibri Light"/>
          <w:sz w:val="20"/>
        </w:rPr>
        <w:t>Opis Przedmiotu Zamówienia</w:t>
      </w:r>
    </w:p>
    <w:p w14:paraId="48806AA6" w14:textId="4B9DFF58" w:rsidR="00541DD3" w:rsidRPr="00C33654" w:rsidRDefault="00541DD3" w:rsidP="00E443DC">
      <w:pPr>
        <w:pStyle w:val="Akapitzlist"/>
        <w:numPr>
          <w:ilvl w:val="0"/>
          <w:numId w:val="18"/>
        </w:numPr>
        <w:spacing w:before="120" w:after="120"/>
        <w:ind w:left="284" w:hanging="292"/>
        <w:jc w:val="both"/>
        <w:rPr>
          <w:rFonts w:ascii="Calibri Light" w:hAnsi="Calibri Light" w:cs="Calibri Light"/>
          <w:sz w:val="20"/>
        </w:rPr>
      </w:pPr>
      <w:r w:rsidRPr="00C33654">
        <w:rPr>
          <w:rFonts w:ascii="Calibri Light" w:hAnsi="Calibri Light" w:cs="Calibri Light"/>
          <w:sz w:val="20"/>
        </w:rPr>
        <w:t xml:space="preserve">Załącznik </w:t>
      </w:r>
      <w:r w:rsidR="00541A4C" w:rsidRPr="00C33654">
        <w:rPr>
          <w:rFonts w:ascii="Calibri Light" w:hAnsi="Calibri Light" w:cs="Calibri Light"/>
          <w:sz w:val="20"/>
        </w:rPr>
        <w:t>nr 2</w:t>
      </w:r>
      <w:r w:rsidR="00C33654" w:rsidRPr="00C33654">
        <w:rPr>
          <w:rFonts w:ascii="Calibri Light" w:hAnsi="Calibri Light" w:cs="Calibri Light"/>
          <w:sz w:val="20"/>
        </w:rPr>
        <w:t xml:space="preserve"> </w:t>
      </w:r>
      <w:r w:rsidRPr="00C33654">
        <w:rPr>
          <w:rFonts w:ascii="Calibri Light" w:hAnsi="Calibri Light" w:cs="Calibri Light"/>
          <w:sz w:val="20"/>
        </w:rPr>
        <w:t xml:space="preserve">– </w:t>
      </w:r>
      <w:r w:rsidR="00064D9E" w:rsidRPr="00C33654">
        <w:rPr>
          <w:rFonts w:ascii="Calibri Light" w:hAnsi="Calibri Light" w:cs="Calibri Light"/>
          <w:sz w:val="20"/>
        </w:rPr>
        <w:t>Umowa powierzenia przetwarzania danych osobowych</w:t>
      </w:r>
    </w:p>
    <w:p w14:paraId="2B5170FF" w14:textId="513829B7" w:rsidR="000B23DB" w:rsidRPr="00E1730B" w:rsidRDefault="000B23DB" w:rsidP="00E443DC">
      <w:pPr>
        <w:pStyle w:val="Akapitzlist"/>
        <w:numPr>
          <w:ilvl w:val="0"/>
          <w:numId w:val="18"/>
        </w:numPr>
        <w:spacing w:before="120" w:after="120"/>
        <w:ind w:left="284" w:hanging="292"/>
        <w:jc w:val="both"/>
        <w:rPr>
          <w:rFonts w:ascii="Calibri Light" w:hAnsi="Calibri Light" w:cs="Calibri Light"/>
          <w:sz w:val="20"/>
        </w:rPr>
      </w:pPr>
      <w:r w:rsidRPr="00E1730B">
        <w:rPr>
          <w:rFonts w:ascii="Calibri Light" w:hAnsi="Calibri Light" w:cs="Calibri Light"/>
          <w:sz w:val="20"/>
        </w:rPr>
        <w:t xml:space="preserve">Załącznik nr 3 – </w:t>
      </w:r>
      <w:r w:rsidR="00064D9E" w:rsidRPr="00E1730B">
        <w:rPr>
          <w:rFonts w:ascii="Calibri Light" w:hAnsi="Calibri Light" w:cs="Calibri Light"/>
          <w:sz w:val="20"/>
        </w:rPr>
        <w:t xml:space="preserve">Oferta Wykonawcy </w:t>
      </w:r>
    </w:p>
    <w:p w14:paraId="3B7EEA0B" w14:textId="0EE56B49" w:rsidR="002772D6" w:rsidRPr="00C15FE4" w:rsidRDefault="002772D6" w:rsidP="00004DDC">
      <w:pPr>
        <w:jc w:val="both"/>
        <w:rPr>
          <w:rFonts w:ascii="Calibri Light" w:hAnsi="Calibri Light" w:cs="Calibri Light"/>
          <w:sz w:val="20"/>
        </w:rPr>
      </w:pPr>
    </w:p>
    <w:p w14:paraId="162BFFBF" w14:textId="029EFAFB" w:rsidR="00541DD3" w:rsidRPr="00C15FE4" w:rsidRDefault="00541DD3" w:rsidP="00687CBF">
      <w:pPr>
        <w:tabs>
          <w:tab w:val="left" w:pos="6096"/>
        </w:tabs>
        <w:spacing w:before="120"/>
        <w:ind w:left="715" w:firstLine="708"/>
        <w:rPr>
          <w:rFonts w:ascii="Calibri Light" w:hAnsi="Calibri Light" w:cs="Calibri Light"/>
          <w:b/>
          <w:sz w:val="22"/>
          <w:szCs w:val="22"/>
          <w:lang w:val="x-none"/>
        </w:rPr>
      </w:pPr>
      <w:r w:rsidRPr="00C15FE4">
        <w:rPr>
          <w:rFonts w:ascii="Calibri Light" w:hAnsi="Calibri Light" w:cs="Calibri Light"/>
          <w:b/>
          <w:sz w:val="22"/>
          <w:szCs w:val="22"/>
          <w:lang w:val="x-none"/>
        </w:rPr>
        <w:t>Zamawiający</w:t>
      </w:r>
      <w:r w:rsidR="00687CBF" w:rsidRPr="00C15FE4">
        <w:rPr>
          <w:rFonts w:ascii="Calibri Light" w:hAnsi="Calibri Light" w:cs="Calibri Light"/>
          <w:b/>
          <w:sz w:val="22"/>
          <w:szCs w:val="22"/>
        </w:rPr>
        <w:tab/>
      </w:r>
      <w:r w:rsidR="00687CBF" w:rsidRPr="00C15FE4">
        <w:rPr>
          <w:rFonts w:ascii="Calibri Light" w:hAnsi="Calibri Light" w:cs="Calibri Light"/>
          <w:b/>
          <w:sz w:val="22"/>
          <w:szCs w:val="22"/>
        </w:rPr>
        <w:tab/>
      </w:r>
      <w:r w:rsidRPr="00C15FE4">
        <w:rPr>
          <w:rFonts w:ascii="Calibri Light" w:hAnsi="Calibri Light" w:cs="Calibri Light"/>
          <w:b/>
          <w:sz w:val="22"/>
          <w:szCs w:val="22"/>
          <w:lang w:val="x-none"/>
        </w:rPr>
        <w:t>Wykonawca</w:t>
      </w:r>
    </w:p>
    <w:p w14:paraId="1607F8F5" w14:textId="77777777" w:rsidR="00687CBF" w:rsidRPr="00C15FE4" w:rsidRDefault="00687CBF" w:rsidP="00687CBF">
      <w:pPr>
        <w:tabs>
          <w:tab w:val="left" w:pos="5529"/>
        </w:tabs>
        <w:ind w:firstLine="1"/>
        <w:jc w:val="both"/>
        <w:rPr>
          <w:rFonts w:ascii="Calibri Light" w:hAnsi="Calibri Light" w:cs="Calibri Light"/>
          <w:sz w:val="22"/>
          <w:szCs w:val="22"/>
        </w:rPr>
      </w:pPr>
    </w:p>
    <w:p w14:paraId="495A3073" w14:textId="09560284" w:rsidR="00576A95" w:rsidRPr="00C15FE4" w:rsidRDefault="00541DD3" w:rsidP="00C33654">
      <w:pPr>
        <w:tabs>
          <w:tab w:val="left" w:pos="5529"/>
        </w:tabs>
        <w:ind w:left="851" w:firstLine="1"/>
        <w:jc w:val="both"/>
        <w:rPr>
          <w:rFonts w:ascii="Calibri Light" w:hAnsi="Calibri Light" w:cs="Calibri Light"/>
          <w:sz w:val="20"/>
        </w:rPr>
      </w:pPr>
      <w:r w:rsidRPr="00C15FE4">
        <w:rPr>
          <w:rFonts w:ascii="Calibri Light" w:hAnsi="Calibri Light" w:cs="Calibri Light"/>
          <w:sz w:val="22"/>
          <w:szCs w:val="22"/>
        </w:rPr>
        <w:t>………………………………………………</w:t>
      </w:r>
      <w:r w:rsidRPr="00C15FE4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sectPr w:rsidR="00576A95" w:rsidRPr="00C15FE4" w:rsidSect="00FB5B3A">
      <w:footerReference w:type="default" r:id="rId8"/>
      <w:headerReference w:type="first" r:id="rId9"/>
      <w:footerReference w:type="first" r:id="rId10"/>
      <w:pgSz w:w="11907" w:h="16840" w:code="9"/>
      <w:pgMar w:top="1134" w:right="1134" w:bottom="1474" w:left="1134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41C2" w14:textId="77777777" w:rsidR="00821B2A" w:rsidRDefault="00821B2A">
      <w:r>
        <w:separator/>
      </w:r>
    </w:p>
  </w:endnote>
  <w:endnote w:type="continuationSeparator" w:id="0">
    <w:p w14:paraId="03D63784" w14:textId="77777777" w:rsidR="00821B2A" w:rsidRDefault="0082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Calibri"/>
    <w:charset w:val="EE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8"/>
        <w:szCs w:val="18"/>
      </w:rPr>
      <w:id w:val="110678328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137923259"/>
          <w:docPartObj>
            <w:docPartGallery w:val="Page Numbers (Top of Page)"/>
            <w:docPartUnique/>
          </w:docPartObj>
        </w:sdtPr>
        <w:sdtContent>
          <w:p w14:paraId="46CC9FFB" w14:textId="60E38752" w:rsidR="00D66688" w:rsidRPr="00D66688" w:rsidRDefault="00FB5B3A" w:rsidP="00D66688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 w:rsidRPr="000B1192">
              <w:rPr>
                <w:rFonts w:ascii="Calibri Light" w:hAnsi="Calibri Light" w:cs="Calibri Light"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1" locked="0" layoutInCell="1" allowOverlap="1" wp14:anchorId="1CA15CDD" wp14:editId="2CA86347">
                  <wp:simplePos x="0" y="0"/>
                  <wp:positionH relativeFrom="column">
                    <wp:posOffset>-190500</wp:posOffset>
                  </wp:positionH>
                  <wp:positionV relativeFrom="paragraph">
                    <wp:posOffset>-531495</wp:posOffset>
                  </wp:positionV>
                  <wp:extent cx="6479540" cy="669290"/>
                  <wp:effectExtent l="0" t="0" r="0" b="0"/>
                  <wp:wrapNone/>
                  <wp:docPr id="1031021976" name="Obraz 1031021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66688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D66688" w:rsidRPr="00D66688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7A1060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6</w:t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="00D66688" w:rsidRPr="00D66688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7A1060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6</w:t>
            </w:r>
            <w:r w:rsidR="00D66688" w:rsidRPr="00D666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8"/>
        <w:szCs w:val="18"/>
      </w:rPr>
      <w:id w:val="794413025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F6BF8CB" w14:textId="024FB4CC" w:rsidR="002A5978" w:rsidRPr="004626A4" w:rsidRDefault="00FB5B3A" w:rsidP="004626A4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46D7B50D" wp14:editId="76B5F3E9">
                  <wp:simplePos x="0" y="0"/>
                  <wp:positionH relativeFrom="column">
                    <wp:posOffset>-196850</wp:posOffset>
                  </wp:positionH>
                  <wp:positionV relativeFrom="paragraph">
                    <wp:posOffset>-514350</wp:posOffset>
                  </wp:positionV>
                  <wp:extent cx="6479540" cy="669290"/>
                  <wp:effectExtent l="0" t="0" r="0" b="0"/>
                  <wp:wrapNone/>
                  <wp:docPr id="1364915262" name="Obraz 1364915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626A4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4626A4" w:rsidRPr="004626A4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7A1060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1</w:t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="004626A4" w:rsidRPr="004626A4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7A1060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6</w:t>
            </w:r>
            <w:r w:rsidR="004626A4" w:rsidRPr="004626A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F18E1" w14:textId="77777777" w:rsidR="00821B2A" w:rsidRDefault="00821B2A">
      <w:r>
        <w:separator/>
      </w:r>
    </w:p>
  </w:footnote>
  <w:footnote w:type="continuationSeparator" w:id="0">
    <w:p w14:paraId="58AB8AA5" w14:textId="77777777" w:rsidR="00821B2A" w:rsidRDefault="0082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0E89" w14:textId="2C258961" w:rsidR="00E445AD" w:rsidRPr="000B1192" w:rsidRDefault="00E445AD" w:rsidP="000B1192">
    <w:pPr>
      <w:pStyle w:val="Nagwek"/>
    </w:pPr>
    <w:bookmarkStart w:id="9" w:name="_Hlk65833318"/>
    <w:bookmarkStart w:id="10" w:name="_Hlk71273451"/>
    <w:bookmarkStart w:id="11" w:name="_Hlk71273452"/>
  </w:p>
  <w:bookmarkEnd w:id="9"/>
  <w:bookmarkEnd w:id="10"/>
  <w:bookmarkEnd w:id="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68E26C8"/>
    <w:multiLevelType w:val="hybridMultilevel"/>
    <w:tmpl w:val="7BD6357C"/>
    <w:lvl w:ilvl="0" w:tplc="6B6220A4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4" w15:restartNumberingAfterBreak="0">
    <w:nsid w:val="0CDF6F44"/>
    <w:multiLevelType w:val="hybridMultilevel"/>
    <w:tmpl w:val="3E047478"/>
    <w:lvl w:ilvl="0" w:tplc="F85218DC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035C1"/>
    <w:multiLevelType w:val="hybridMultilevel"/>
    <w:tmpl w:val="1EB4352E"/>
    <w:lvl w:ilvl="0" w:tplc="56EE3EF8">
      <w:start w:val="1"/>
      <w:numFmt w:val="decimal"/>
      <w:pStyle w:val="Listanumerowana"/>
      <w:lvlText w:val="§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3B22"/>
    <w:multiLevelType w:val="multilevel"/>
    <w:tmpl w:val="DD56D2FA"/>
    <w:lvl w:ilvl="0">
      <w:start w:val="1"/>
      <w:numFmt w:val="decimal"/>
      <w:lvlText w:val="%1."/>
      <w:lvlJc w:val="left"/>
      <w:pPr>
        <w:tabs>
          <w:tab w:val="num" w:pos="284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905"/>
        </w:tabs>
        <w:ind w:left="905" w:hanging="22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4E81253"/>
    <w:multiLevelType w:val="hybridMultilevel"/>
    <w:tmpl w:val="3E34E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547"/>
    <w:multiLevelType w:val="hybridMultilevel"/>
    <w:tmpl w:val="216C9368"/>
    <w:lvl w:ilvl="0" w:tplc="0415000F">
      <w:start w:val="1"/>
      <w:numFmt w:val="decimal"/>
      <w:lvlText w:val="%1."/>
      <w:lvlJc w:val="left"/>
      <w:pPr>
        <w:ind w:left="431" w:hanging="360"/>
      </w:pPr>
    </w:lvl>
    <w:lvl w:ilvl="1" w:tplc="04150017">
      <w:start w:val="1"/>
      <w:numFmt w:val="lowerLetter"/>
      <w:lvlText w:val="%2)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9" w15:restartNumberingAfterBreak="0">
    <w:nsid w:val="270D5314"/>
    <w:multiLevelType w:val="multilevel"/>
    <w:tmpl w:val="0A20C0EC"/>
    <w:lvl w:ilvl="0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1155" w:hanging="432"/>
      </w:pPr>
    </w:lvl>
    <w:lvl w:ilvl="2">
      <w:start w:val="1"/>
      <w:numFmt w:val="decimal"/>
      <w:lvlText w:val="%1.%2.%3."/>
      <w:lvlJc w:val="left"/>
      <w:pPr>
        <w:ind w:left="1587" w:hanging="504"/>
      </w:pPr>
    </w:lvl>
    <w:lvl w:ilvl="3">
      <w:start w:val="1"/>
      <w:numFmt w:val="decimal"/>
      <w:lvlText w:val="%1.%2.%3.%4."/>
      <w:lvlJc w:val="left"/>
      <w:pPr>
        <w:ind w:left="2091" w:hanging="648"/>
      </w:pPr>
    </w:lvl>
    <w:lvl w:ilvl="4">
      <w:start w:val="1"/>
      <w:numFmt w:val="decimal"/>
      <w:lvlText w:val="%1.%2.%3.%4.%5."/>
      <w:lvlJc w:val="left"/>
      <w:pPr>
        <w:ind w:left="2595" w:hanging="792"/>
      </w:pPr>
    </w:lvl>
    <w:lvl w:ilvl="5">
      <w:start w:val="1"/>
      <w:numFmt w:val="decimal"/>
      <w:lvlText w:val="%1.%2.%3.%4.%5.%6."/>
      <w:lvlJc w:val="left"/>
      <w:pPr>
        <w:ind w:left="3099" w:hanging="936"/>
      </w:pPr>
    </w:lvl>
    <w:lvl w:ilvl="6">
      <w:start w:val="1"/>
      <w:numFmt w:val="decimal"/>
      <w:lvlText w:val="%1.%2.%3.%4.%5.%6.%7."/>
      <w:lvlJc w:val="left"/>
      <w:pPr>
        <w:ind w:left="3603" w:hanging="1080"/>
      </w:pPr>
    </w:lvl>
    <w:lvl w:ilvl="7">
      <w:start w:val="1"/>
      <w:numFmt w:val="decimal"/>
      <w:lvlText w:val="%1.%2.%3.%4.%5.%6.%7.%8."/>
      <w:lvlJc w:val="left"/>
      <w:pPr>
        <w:ind w:left="4107" w:hanging="1224"/>
      </w:pPr>
    </w:lvl>
    <w:lvl w:ilvl="8">
      <w:start w:val="1"/>
      <w:numFmt w:val="decimal"/>
      <w:lvlText w:val="%1.%2.%3.%4.%5.%6.%7.%8.%9."/>
      <w:lvlJc w:val="left"/>
      <w:pPr>
        <w:ind w:left="4683" w:hanging="1440"/>
      </w:pPr>
    </w:lvl>
  </w:abstractNum>
  <w:abstractNum w:abstractNumId="10" w15:restartNumberingAfterBreak="0">
    <w:nsid w:val="28F14E0D"/>
    <w:multiLevelType w:val="hybridMultilevel"/>
    <w:tmpl w:val="179E61C4"/>
    <w:lvl w:ilvl="0" w:tplc="365012A8">
      <w:start w:val="1"/>
      <w:numFmt w:val="lowerLetter"/>
      <w:lvlText w:val="%1)"/>
      <w:lvlJc w:val="left"/>
      <w:pPr>
        <w:ind w:left="794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1" w15:restartNumberingAfterBreak="0">
    <w:nsid w:val="2A651C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F27E9F"/>
    <w:multiLevelType w:val="multilevel"/>
    <w:tmpl w:val="C018CAD6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384" w:hanging="38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D166948"/>
    <w:multiLevelType w:val="multilevel"/>
    <w:tmpl w:val="E91EE218"/>
    <w:lvl w:ilvl="0">
      <w:start w:val="1"/>
      <w:numFmt w:val="decimal"/>
      <w:lvlText w:val="%1."/>
      <w:lvlJc w:val="left"/>
      <w:pPr>
        <w:tabs>
          <w:tab w:val="num" w:pos="284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905"/>
        </w:tabs>
        <w:ind w:left="905" w:hanging="22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EF120E5"/>
    <w:multiLevelType w:val="hybridMultilevel"/>
    <w:tmpl w:val="4008D1E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BD4E1D"/>
    <w:multiLevelType w:val="hybridMultilevel"/>
    <w:tmpl w:val="C8A86434"/>
    <w:lvl w:ilvl="0" w:tplc="7EAE550E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425F7BE6"/>
    <w:multiLevelType w:val="hybridMultilevel"/>
    <w:tmpl w:val="FFC02A02"/>
    <w:lvl w:ilvl="0" w:tplc="0415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056"/>
        </w:tabs>
        <w:ind w:left="2056" w:hanging="360"/>
      </w:pPr>
      <w:rPr>
        <w:b w:val="0"/>
      </w:rPr>
    </w:lvl>
    <w:lvl w:ilvl="3" w:tplc="0DE2F6B6">
      <w:start w:val="1"/>
      <w:numFmt w:val="lowerLetter"/>
      <w:lvlText w:val="%4)"/>
      <w:lvlJc w:val="left"/>
      <w:pPr>
        <w:ind w:left="259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58D0471"/>
    <w:multiLevelType w:val="hybridMultilevel"/>
    <w:tmpl w:val="01E27B0A"/>
    <w:lvl w:ilvl="0" w:tplc="69345036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056"/>
        </w:tabs>
        <w:ind w:left="2056" w:hanging="360"/>
      </w:pPr>
      <w:rPr>
        <w:b w:val="0"/>
      </w:rPr>
    </w:lvl>
    <w:lvl w:ilvl="3" w:tplc="0DE2F6B6">
      <w:start w:val="1"/>
      <w:numFmt w:val="lowerLetter"/>
      <w:lvlText w:val="%4)"/>
      <w:lvlJc w:val="left"/>
      <w:pPr>
        <w:ind w:left="259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1026E37"/>
    <w:multiLevelType w:val="hybridMultilevel"/>
    <w:tmpl w:val="012437AA"/>
    <w:lvl w:ilvl="0" w:tplc="0415000F">
      <w:start w:val="1"/>
      <w:numFmt w:val="decimal"/>
      <w:lvlText w:val="%1."/>
      <w:lvlJc w:val="left"/>
      <w:pPr>
        <w:ind w:left="434" w:hanging="360"/>
      </w:p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9" w15:restartNumberingAfterBreak="0">
    <w:nsid w:val="598F7ED4"/>
    <w:multiLevelType w:val="hybridMultilevel"/>
    <w:tmpl w:val="DE0887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37418C"/>
    <w:multiLevelType w:val="hybridMultilevel"/>
    <w:tmpl w:val="9BD487A4"/>
    <w:lvl w:ilvl="0" w:tplc="892859B6">
      <w:start w:val="1"/>
      <w:numFmt w:val="lowerLetter"/>
      <w:lvlText w:val="%1)"/>
      <w:lvlJc w:val="left"/>
      <w:pPr>
        <w:tabs>
          <w:tab w:val="num" w:pos="437"/>
        </w:tabs>
        <w:ind w:left="437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1" w15:restartNumberingAfterBreak="0">
    <w:nsid w:val="5F796614"/>
    <w:multiLevelType w:val="hybridMultilevel"/>
    <w:tmpl w:val="4C14048C"/>
    <w:lvl w:ilvl="0" w:tplc="388CB4EC">
      <w:start w:val="1"/>
      <w:numFmt w:val="decimal"/>
      <w:lvlText w:val="§%1"/>
      <w:lvlJc w:val="center"/>
      <w:pPr>
        <w:ind w:left="4755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64F6A"/>
    <w:multiLevelType w:val="hybridMultilevel"/>
    <w:tmpl w:val="B56A3F54"/>
    <w:lvl w:ilvl="0" w:tplc="0415000F">
      <w:start w:val="1"/>
      <w:numFmt w:val="decimal"/>
      <w:lvlText w:val="%1."/>
      <w:lvlJc w:val="left"/>
      <w:pPr>
        <w:ind w:left="431" w:hanging="360"/>
      </w:pPr>
    </w:lvl>
    <w:lvl w:ilvl="1" w:tplc="04150019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3" w15:restartNumberingAfterBreak="0">
    <w:nsid w:val="61DD3991"/>
    <w:multiLevelType w:val="hybridMultilevel"/>
    <w:tmpl w:val="D12AECF6"/>
    <w:lvl w:ilvl="0" w:tplc="04150011">
      <w:start w:val="1"/>
      <w:numFmt w:val="decimal"/>
      <w:lvlText w:val="%1)"/>
      <w:lvlJc w:val="left"/>
      <w:pPr>
        <w:ind w:left="431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4" w15:restartNumberingAfterBreak="0">
    <w:nsid w:val="629652B9"/>
    <w:multiLevelType w:val="hybridMultilevel"/>
    <w:tmpl w:val="0B0638FE"/>
    <w:lvl w:ilvl="0" w:tplc="C7FEDB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E3237A"/>
    <w:multiLevelType w:val="hybridMultilevel"/>
    <w:tmpl w:val="7F08C87E"/>
    <w:lvl w:ilvl="0" w:tplc="6726A3C2">
      <w:start w:val="1"/>
      <w:numFmt w:val="decimal"/>
      <w:lvlText w:val="%1)"/>
      <w:lvlJc w:val="left"/>
      <w:pPr>
        <w:tabs>
          <w:tab w:val="num" w:pos="286"/>
        </w:tabs>
        <w:ind w:left="28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6" w15:restartNumberingAfterBreak="0">
    <w:nsid w:val="6D2F603B"/>
    <w:multiLevelType w:val="hybridMultilevel"/>
    <w:tmpl w:val="221CFADC"/>
    <w:lvl w:ilvl="0" w:tplc="2F7628B8">
      <w:start w:val="1"/>
      <w:numFmt w:val="bullet"/>
      <w:lvlText w:val="-"/>
      <w:lvlJc w:val="left"/>
      <w:pPr>
        <w:ind w:left="1156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7" w15:restartNumberingAfterBreak="0">
    <w:nsid w:val="6EF02F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4202B5"/>
    <w:multiLevelType w:val="hybridMultilevel"/>
    <w:tmpl w:val="100633D8"/>
    <w:lvl w:ilvl="0" w:tplc="7BCE122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B4E43"/>
    <w:multiLevelType w:val="hybridMultilevel"/>
    <w:tmpl w:val="67FCAF8C"/>
    <w:lvl w:ilvl="0" w:tplc="25C0A686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4" w:hanging="360"/>
      </w:pPr>
    </w:lvl>
    <w:lvl w:ilvl="2" w:tplc="0415001B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0" w15:restartNumberingAfterBreak="0">
    <w:nsid w:val="756E4EC3"/>
    <w:multiLevelType w:val="hybridMultilevel"/>
    <w:tmpl w:val="0A363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4822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D1749"/>
    <w:multiLevelType w:val="hybridMultilevel"/>
    <w:tmpl w:val="DE421A3E"/>
    <w:lvl w:ilvl="0" w:tplc="04150017">
      <w:start w:val="1"/>
      <w:numFmt w:val="lowerLetter"/>
      <w:lvlText w:val="%1)"/>
      <w:lvlJc w:val="left"/>
      <w:pPr>
        <w:ind w:left="1189" w:hanging="360"/>
      </w:pPr>
    </w:lvl>
    <w:lvl w:ilvl="1" w:tplc="04150019" w:tentative="1">
      <w:start w:val="1"/>
      <w:numFmt w:val="lowerLetter"/>
      <w:lvlText w:val="%2."/>
      <w:lvlJc w:val="left"/>
      <w:pPr>
        <w:ind w:left="1909" w:hanging="360"/>
      </w:pPr>
    </w:lvl>
    <w:lvl w:ilvl="2" w:tplc="0415001B" w:tentative="1">
      <w:start w:val="1"/>
      <w:numFmt w:val="lowerRoman"/>
      <w:lvlText w:val="%3."/>
      <w:lvlJc w:val="right"/>
      <w:pPr>
        <w:ind w:left="2629" w:hanging="180"/>
      </w:pPr>
    </w:lvl>
    <w:lvl w:ilvl="3" w:tplc="0415000F" w:tentative="1">
      <w:start w:val="1"/>
      <w:numFmt w:val="decimal"/>
      <w:lvlText w:val="%4."/>
      <w:lvlJc w:val="left"/>
      <w:pPr>
        <w:ind w:left="3349" w:hanging="360"/>
      </w:pPr>
    </w:lvl>
    <w:lvl w:ilvl="4" w:tplc="04150019" w:tentative="1">
      <w:start w:val="1"/>
      <w:numFmt w:val="lowerLetter"/>
      <w:lvlText w:val="%5."/>
      <w:lvlJc w:val="left"/>
      <w:pPr>
        <w:ind w:left="4069" w:hanging="360"/>
      </w:pPr>
    </w:lvl>
    <w:lvl w:ilvl="5" w:tplc="0415001B" w:tentative="1">
      <w:start w:val="1"/>
      <w:numFmt w:val="lowerRoman"/>
      <w:lvlText w:val="%6."/>
      <w:lvlJc w:val="right"/>
      <w:pPr>
        <w:ind w:left="4789" w:hanging="180"/>
      </w:pPr>
    </w:lvl>
    <w:lvl w:ilvl="6" w:tplc="0415000F" w:tentative="1">
      <w:start w:val="1"/>
      <w:numFmt w:val="decimal"/>
      <w:lvlText w:val="%7."/>
      <w:lvlJc w:val="left"/>
      <w:pPr>
        <w:ind w:left="5509" w:hanging="360"/>
      </w:pPr>
    </w:lvl>
    <w:lvl w:ilvl="7" w:tplc="04150019" w:tentative="1">
      <w:start w:val="1"/>
      <w:numFmt w:val="lowerLetter"/>
      <w:lvlText w:val="%8."/>
      <w:lvlJc w:val="left"/>
      <w:pPr>
        <w:ind w:left="6229" w:hanging="360"/>
      </w:pPr>
    </w:lvl>
    <w:lvl w:ilvl="8" w:tplc="0415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2" w15:restartNumberingAfterBreak="0">
    <w:nsid w:val="78FE7A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05233B"/>
    <w:multiLevelType w:val="hybridMultilevel"/>
    <w:tmpl w:val="7B4C75CA"/>
    <w:lvl w:ilvl="0" w:tplc="7EAE550E">
      <w:start w:val="1"/>
      <w:numFmt w:val="decimal"/>
      <w:lvlText w:val="%1)"/>
      <w:lvlJc w:val="left"/>
      <w:pPr>
        <w:ind w:left="838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4" w15:restartNumberingAfterBreak="0">
    <w:nsid w:val="7C410CF9"/>
    <w:multiLevelType w:val="hybridMultilevel"/>
    <w:tmpl w:val="AAAAE0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0E4342"/>
    <w:multiLevelType w:val="hybridMultilevel"/>
    <w:tmpl w:val="DF789226"/>
    <w:lvl w:ilvl="0" w:tplc="7BCE122C">
      <w:start w:val="1"/>
      <w:numFmt w:val="decimal"/>
      <w:lvlText w:val="%1)"/>
      <w:lvlJc w:val="left"/>
      <w:pPr>
        <w:ind w:left="84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 w15:restartNumberingAfterBreak="0">
    <w:nsid w:val="7F536AF7"/>
    <w:multiLevelType w:val="hybridMultilevel"/>
    <w:tmpl w:val="C82CE8E2"/>
    <w:lvl w:ilvl="0" w:tplc="BE40413A">
      <w:start w:val="1"/>
      <w:numFmt w:val="decimal"/>
      <w:lvlText w:val="%1."/>
      <w:lvlJc w:val="left"/>
      <w:pPr>
        <w:tabs>
          <w:tab w:val="num" w:pos="512"/>
        </w:tabs>
        <w:ind w:left="5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 w16cid:durableId="259065099">
    <w:abstractNumId w:val="18"/>
  </w:num>
  <w:num w:numId="2" w16cid:durableId="562256879">
    <w:abstractNumId w:val="36"/>
  </w:num>
  <w:num w:numId="3" w16cid:durableId="97262255">
    <w:abstractNumId w:val="30"/>
  </w:num>
  <w:num w:numId="4" w16cid:durableId="1614744079">
    <w:abstractNumId w:val="24"/>
  </w:num>
  <w:num w:numId="5" w16cid:durableId="1616794189">
    <w:abstractNumId w:val="34"/>
  </w:num>
  <w:num w:numId="6" w16cid:durableId="1563368927">
    <w:abstractNumId w:val="32"/>
  </w:num>
  <w:num w:numId="7" w16cid:durableId="1811483094">
    <w:abstractNumId w:val="27"/>
  </w:num>
  <w:num w:numId="8" w16cid:durableId="1187906050">
    <w:abstractNumId w:val="22"/>
  </w:num>
  <w:num w:numId="9" w16cid:durableId="1052115265">
    <w:abstractNumId w:val="16"/>
  </w:num>
  <w:num w:numId="10" w16cid:durableId="1261448097">
    <w:abstractNumId w:val="29"/>
  </w:num>
  <w:num w:numId="11" w16cid:durableId="785387928">
    <w:abstractNumId w:val="8"/>
  </w:num>
  <w:num w:numId="12" w16cid:durableId="277639930">
    <w:abstractNumId w:val="19"/>
  </w:num>
  <w:num w:numId="13" w16cid:durableId="1647735386">
    <w:abstractNumId w:val="21"/>
  </w:num>
  <w:num w:numId="14" w16cid:durableId="121119145">
    <w:abstractNumId w:val="3"/>
  </w:num>
  <w:num w:numId="15" w16cid:durableId="1723018175">
    <w:abstractNumId w:val="17"/>
  </w:num>
  <w:num w:numId="16" w16cid:durableId="2042784475">
    <w:abstractNumId w:val="14"/>
  </w:num>
  <w:num w:numId="17" w16cid:durableId="1144351348">
    <w:abstractNumId w:val="25"/>
  </w:num>
  <w:num w:numId="18" w16cid:durableId="1659267868">
    <w:abstractNumId w:val="23"/>
  </w:num>
  <w:num w:numId="19" w16cid:durableId="1460731965">
    <w:abstractNumId w:val="4"/>
  </w:num>
  <w:num w:numId="20" w16cid:durableId="1473017505">
    <w:abstractNumId w:val="10"/>
  </w:num>
  <w:num w:numId="21" w16cid:durableId="779103309">
    <w:abstractNumId w:val="26"/>
  </w:num>
  <w:num w:numId="22" w16cid:durableId="1801337835">
    <w:abstractNumId w:val="28"/>
  </w:num>
  <w:num w:numId="23" w16cid:durableId="1633487683">
    <w:abstractNumId w:val="35"/>
  </w:num>
  <w:num w:numId="24" w16cid:durableId="1432698572">
    <w:abstractNumId w:val="12"/>
  </w:num>
  <w:num w:numId="25" w16cid:durableId="1393191634">
    <w:abstractNumId w:val="11"/>
  </w:num>
  <w:num w:numId="26" w16cid:durableId="2136948672">
    <w:abstractNumId w:val="9"/>
  </w:num>
  <w:num w:numId="27" w16cid:durableId="1097293812">
    <w:abstractNumId w:val="5"/>
  </w:num>
  <w:num w:numId="28" w16cid:durableId="992098477">
    <w:abstractNumId w:val="6"/>
  </w:num>
  <w:num w:numId="29" w16cid:durableId="62223187">
    <w:abstractNumId w:val="15"/>
  </w:num>
  <w:num w:numId="30" w16cid:durableId="1403748018">
    <w:abstractNumId w:val="33"/>
  </w:num>
  <w:num w:numId="31" w16cid:durableId="13463209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31507451">
    <w:abstractNumId w:val="31"/>
  </w:num>
  <w:num w:numId="33" w16cid:durableId="117842383">
    <w:abstractNumId w:val="7"/>
  </w:num>
  <w:num w:numId="34" w16cid:durableId="5932560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5C3"/>
    <w:rsid w:val="000040E9"/>
    <w:rsid w:val="000041CA"/>
    <w:rsid w:val="00004DDC"/>
    <w:rsid w:val="000059E3"/>
    <w:rsid w:val="00007628"/>
    <w:rsid w:val="0000782D"/>
    <w:rsid w:val="00011BB1"/>
    <w:rsid w:val="00015FE4"/>
    <w:rsid w:val="00017839"/>
    <w:rsid w:val="00017B1C"/>
    <w:rsid w:val="0002571E"/>
    <w:rsid w:val="000262DB"/>
    <w:rsid w:val="00030B18"/>
    <w:rsid w:val="00031D61"/>
    <w:rsid w:val="0003693F"/>
    <w:rsid w:val="000377BB"/>
    <w:rsid w:val="00045C89"/>
    <w:rsid w:val="000502D6"/>
    <w:rsid w:val="00055561"/>
    <w:rsid w:val="000633A9"/>
    <w:rsid w:val="00064D9E"/>
    <w:rsid w:val="00064EB7"/>
    <w:rsid w:val="000654A5"/>
    <w:rsid w:val="000667CB"/>
    <w:rsid w:val="000726C4"/>
    <w:rsid w:val="00073246"/>
    <w:rsid w:val="00073EDC"/>
    <w:rsid w:val="00075A68"/>
    <w:rsid w:val="00075C80"/>
    <w:rsid w:val="00075E61"/>
    <w:rsid w:val="000822EA"/>
    <w:rsid w:val="000823A2"/>
    <w:rsid w:val="00083657"/>
    <w:rsid w:val="0009180D"/>
    <w:rsid w:val="000933F6"/>
    <w:rsid w:val="00097C75"/>
    <w:rsid w:val="00097D4A"/>
    <w:rsid w:val="000A0A4A"/>
    <w:rsid w:val="000A0A61"/>
    <w:rsid w:val="000A2DED"/>
    <w:rsid w:val="000A75D3"/>
    <w:rsid w:val="000B1192"/>
    <w:rsid w:val="000B23DB"/>
    <w:rsid w:val="000B3414"/>
    <w:rsid w:val="000B6751"/>
    <w:rsid w:val="000B68FA"/>
    <w:rsid w:val="000B6EE0"/>
    <w:rsid w:val="000B7277"/>
    <w:rsid w:val="000C5FE2"/>
    <w:rsid w:val="000C6D0D"/>
    <w:rsid w:val="000D0A54"/>
    <w:rsid w:val="000D581D"/>
    <w:rsid w:val="000D7C5E"/>
    <w:rsid w:val="000E0673"/>
    <w:rsid w:val="000E3A2D"/>
    <w:rsid w:val="000E7EFB"/>
    <w:rsid w:val="000F1776"/>
    <w:rsid w:val="000F622D"/>
    <w:rsid w:val="001027DB"/>
    <w:rsid w:val="00106265"/>
    <w:rsid w:val="00107400"/>
    <w:rsid w:val="001105F3"/>
    <w:rsid w:val="001107FF"/>
    <w:rsid w:val="001119C8"/>
    <w:rsid w:val="001146BF"/>
    <w:rsid w:val="00116116"/>
    <w:rsid w:val="00116634"/>
    <w:rsid w:val="001220E8"/>
    <w:rsid w:val="00122B55"/>
    <w:rsid w:val="00122EF6"/>
    <w:rsid w:val="0012374C"/>
    <w:rsid w:val="00136F08"/>
    <w:rsid w:val="00137AB2"/>
    <w:rsid w:val="00142A6A"/>
    <w:rsid w:val="001433B7"/>
    <w:rsid w:val="00144DCD"/>
    <w:rsid w:val="00145A14"/>
    <w:rsid w:val="00152AF5"/>
    <w:rsid w:val="00153AD2"/>
    <w:rsid w:val="00155167"/>
    <w:rsid w:val="00163DB7"/>
    <w:rsid w:val="0016455B"/>
    <w:rsid w:val="0016493B"/>
    <w:rsid w:val="0017175A"/>
    <w:rsid w:val="001723A9"/>
    <w:rsid w:val="00172A9C"/>
    <w:rsid w:val="00174206"/>
    <w:rsid w:val="00182DEA"/>
    <w:rsid w:val="001854D5"/>
    <w:rsid w:val="00185A06"/>
    <w:rsid w:val="0019058A"/>
    <w:rsid w:val="00192A88"/>
    <w:rsid w:val="00194A99"/>
    <w:rsid w:val="001A187E"/>
    <w:rsid w:val="001A6218"/>
    <w:rsid w:val="001B0077"/>
    <w:rsid w:val="001B2076"/>
    <w:rsid w:val="001B4C66"/>
    <w:rsid w:val="001B5535"/>
    <w:rsid w:val="001B587F"/>
    <w:rsid w:val="001C30F8"/>
    <w:rsid w:val="001C4316"/>
    <w:rsid w:val="001C6846"/>
    <w:rsid w:val="001C6F5D"/>
    <w:rsid w:val="001D0B78"/>
    <w:rsid w:val="001D0E8B"/>
    <w:rsid w:val="001D1741"/>
    <w:rsid w:val="001D183C"/>
    <w:rsid w:val="001D2D89"/>
    <w:rsid w:val="001D4FEC"/>
    <w:rsid w:val="001E138A"/>
    <w:rsid w:val="001E176C"/>
    <w:rsid w:val="001E288E"/>
    <w:rsid w:val="001E4E07"/>
    <w:rsid w:val="001F1144"/>
    <w:rsid w:val="001F2878"/>
    <w:rsid w:val="001F58B3"/>
    <w:rsid w:val="00200BD8"/>
    <w:rsid w:val="00202092"/>
    <w:rsid w:val="00207C92"/>
    <w:rsid w:val="00214DA3"/>
    <w:rsid w:val="0022320B"/>
    <w:rsid w:val="00223451"/>
    <w:rsid w:val="0022403B"/>
    <w:rsid w:val="00226333"/>
    <w:rsid w:val="00232C40"/>
    <w:rsid w:val="0023375B"/>
    <w:rsid w:val="00234C37"/>
    <w:rsid w:val="00234D13"/>
    <w:rsid w:val="00236705"/>
    <w:rsid w:val="00237238"/>
    <w:rsid w:val="00240E9C"/>
    <w:rsid w:val="00246306"/>
    <w:rsid w:val="002514ED"/>
    <w:rsid w:val="002528AC"/>
    <w:rsid w:val="00262F4B"/>
    <w:rsid w:val="00265EC8"/>
    <w:rsid w:val="0027513E"/>
    <w:rsid w:val="00276896"/>
    <w:rsid w:val="002772D6"/>
    <w:rsid w:val="00281B7E"/>
    <w:rsid w:val="0028381C"/>
    <w:rsid w:val="00284CB4"/>
    <w:rsid w:val="0028679F"/>
    <w:rsid w:val="0029067B"/>
    <w:rsid w:val="00291CF6"/>
    <w:rsid w:val="002A2210"/>
    <w:rsid w:val="002A2785"/>
    <w:rsid w:val="002A5978"/>
    <w:rsid w:val="002A5D82"/>
    <w:rsid w:val="002A6BB0"/>
    <w:rsid w:val="002B2E69"/>
    <w:rsid w:val="002B4334"/>
    <w:rsid w:val="002B5C28"/>
    <w:rsid w:val="002B5F65"/>
    <w:rsid w:val="002B5F94"/>
    <w:rsid w:val="002B76C4"/>
    <w:rsid w:val="002C041E"/>
    <w:rsid w:val="002C591D"/>
    <w:rsid w:val="002D2FE6"/>
    <w:rsid w:val="002D7C74"/>
    <w:rsid w:val="002E0415"/>
    <w:rsid w:val="002E0C84"/>
    <w:rsid w:val="002E4C95"/>
    <w:rsid w:val="002E6F3A"/>
    <w:rsid w:val="002F3050"/>
    <w:rsid w:val="002F3A2B"/>
    <w:rsid w:val="002F3C6D"/>
    <w:rsid w:val="0030132A"/>
    <w:rsid w:val="00304129"/>
    <w:rsid w:val="00305364"/>
    <w:rsid w:val="0030622E"/>
    <w:rsid w:val="003062E0"/>
    <w:rsid w:val="00307150"/>
    <w:rsid w:val="00307965"/>
    <w:rsid w:val="0031343A"/>
    <w:rsid w:val="0031368F"/>
    <w:rsid w:val="00313CFD"/>
    <w:rsid w:val="003140D7"/>
    <w:rsid w:val="00316EAB"/>
    <w:rsid w:val="00317B5E"/>
    <w:rsid w:val="00324D88"/>
    <w:rsid w:val="00327AD8"/>
    <w:rsid w:val="00330E76"/>
    <w:rsid w:val="00333660"/>
    <w:rsid w:val="00335BD6"/>
    <w:rsid w:val="00341CCF"/>
    <w:rsid w:val="00343908"/>
    <w:rsid w:val="00344CAE"/>
    <w:rsid w:val="00345DD0"/>
    <w:rsid w:val="003474C5"/>
    <w:rsid w:val="003474F5"/>
    <w:rsid w:val="00353F66"/>
    <w:rsid w:val="0035566E"/>
    <w:rsid w:val="003637CF"/>
    <w:rsid w:val="003663BE"/>
    <w:rsid w:val="0036798D"/>
    <w:rsid w:val="00367BE2"/>
    <w:rsid w:val="003714AE"/>
    <w:rsid w:val="0037539A"/>
    <w:rsid w:val="00377FF1"/>
    <w:rsid w:val="00390970"/>
    <w:rsid w:val="00391D6B"/>
    <w:rsid w:val="00392256"/>
    <w:rsid w:val="00394FEA"/>
    <w:rsid w:val="00395414"/>
    <w:rsid w:val="0039772A"/>
    <w:rsid w:val="003979A2"/>
    <w:rsid w:val="003A071C"/>
    <w:rsid w:val="003A587A"/>
    <w:rsid w:val="003A6B5E"/>
    <w:rsid w:val="003C1357"/>
    <w:rsid w:val="003C1CD8"/>
    <w:rsid w:val="003C20E5"/>
    <w:rsid w:val="003C7B73"/>
    <w:rsid w:val="003D2919"/>
    <w:rsid w:val="003D5A1F"/>
    <w:rsid w:val="003E0080"/>
    <w:rsid w:val="003E2854"/>
    <w:rsid w:val="003E79AF"/>
    <w:rsid w:val="003F4466"/>
    <w:rsid w:val="004003D7"/>
    <w:rsid w:val="00405C65"/>
    <w:rsid w:val="00406160"/>
    <w:rsid w:val="00416DBC"/>
    <w:rsid w:val="00420FA1"/>
    <w:rsid w:val="00424537"/>
    <w:rsid w:val="00424B7A"/>
    <w:rsid w:val="0043119F"/>
    <w:rsid w:val="00431C62"/>
    <w:rsid w:val="00437167"/>
    <w:rsid w:val="004411EE"/>
    <w:rsid w:val="00441AC8"/>
    <w:rsid w:val="00447A99"/>
    <w:rsid w:val="00450AD2"/>
    <w:rsid w:val="00455B77"/>
    <w:rsid w:val="004626A4"/>
    <w:rsid w:val="00462F3C"/>
    <w:rsid w:val="00463327"/>
    <w:rsid w:val="00470972"/>
    <w:rsid w:val="00476559"/>
    <w:rsid w:val="004802E5"/>
    <w:rsid w:val="00481472"/>
    <w:rsid w:val="0048387F"/>
    <w:rsid w:val="00484BF5"/>
    <w:rsid w:val="00490E43"/>
    <w:rsid w:val="004976B0"/>
    <w:rsid w:val="004A01E8"/>
    <w:rsid w:val="004A1160"/>
    <w:rsid w:val="004B0BCC"/>
    <w:rsid w:val="004B183B"/>
    <w:rsid w:val="004B5A36"/>
    <w:rsid w:val="004B6749"/>
    <w:rsid w:val="004C0372"/>
    <w:rsid w:val="004C0921"/>
    <w:rsid w:val="004C1159"/>
    <w:rsid w:val="004C66BB"/>
    <w:rsid w:val="004D12C1"/>
    <w:rsid w:val="004D1BC3"/>
    <w:rsid w:val="004D31F7"/>
    <w:rsid w:val="004D35C3"/>
    <w:rsid w:val="004D5B47"/>
    <w:rsid w:val="004E3BF8"/>
    <w:rsid w:val="004F137C"/>
    <w:rsid w:val="004F308D"/>
    <w:rsid w:val="004F39F3"/>
    <w:rsid w:val="004F5400"/>
    <w:rsid w:val="004F5448"/>
    <w:rsid w:val="00504154"/>
    <w:rsid w:val="00505DBA"/>
    <w:rsid w:val="0050633C"/>
    <w:rsid w:val="00506634"/>
    <w:rsid w:val="00507336"/>
    <w:rsid w:val="005108E5"/>
    <w:rsid w:val="005116C6"/>
    <w:rsid w:val="005135D6"/>
    <w:rsid w:val="00516640"/>
    <w:rsid w:val="005223A2"/>
    <w:rsid w:val="00541A4C"/>
    <w:rsid w:val="00541DD3"/>
    <w:rsid w:val="00543446"/>
    <w:rsid w:val="005460CD"/>
    <w:rsid w:val="0054742C"/>
    <w:rsid w:val="00550AE4"/>
    <w:rsid w:val="00551CC4"/>
    <w:rsid w:val="005537CA"/>
    <w:rsid w:val="00554CDD"/>
    <w:rsid w:val="00557089"/>
    <w:rsid w:val="00566CA8"/>
    <w:rsid w:val="00566E0E"/>
    <w:rsid w:val="0057433D"/>
    <w:rsid w:val="005752AC"/>
    <w:rsid w:val="00575AEC"/>
    <w:rsid w:val="00576A95"/>
    <w:rsid w:val="0058216D"/>
    <w:rsid w:val="005867E7"/>
    <w:rsid w:val="00586F5B"/>
    <w:rsid w:val="00592933"/>
    <w:rsid w:val="0059488F"/>
    <w:rsid w:val="005A176B"/>
    <w:rsid w:val="005A1F2A"/>
    <w:rsid w:val="005A284C"/>
    <w:rsid w:val="005A28DB"/>
    <w:rsid w:val="005A58A1"/>
    <w:rsid w:val="005B3BBB"/>
    <w:rsid w:val="005B6426"/>
    <w:rsid w:val="005B74E7"/>
    <w:rsid w:val="005C28A5"/>
    <w:rsid w:val="005C31F5"/>
    <w:rsid w:val="005C5DBB"/>
    <w:rsid w:val="005C64E8"/>
    <w:rsid w:val="005C79C2"/>
    <w:rsid w:val="005D209F"/>
    <w:rsid w:val="005D3929"/>
    <w:rsid w:val="005D4F20"/>
    <w:rsid w:val="005D7FC2"/>
    <w:rsid w:val="005E02B9"/>
    <w:rsid w:val="005E2335"/>
    <w:rsid w:val="005E25DA"/>
    <w:rsid w:val="005E28E3"/>
    <w:rsid w:val="005F0AC4"/>
    <w:rsid w:val="005F3C09"/>
    <w:rsid w:val="005F7132"/>
    <w:rsid w:val="00600632"/>
    <w:rsid w:val="00600829"/>
    <w:rsid w:val="0060196D"/>
    <w:rsid w:val="00604E51"/>
    <w:rsid w:val="00605923"/>
    <w:rsid w:val="00613B26"/>
    <w:rsid w:val="00615332"/>
    <w:rsid w:val="00624ABE"/>
    <w:rsid w:val="00625515"/>
    <w:rsid w:val="00632349"/>
    <w:rsid w:val="0063373C"/>
    <w:rsid w:val="00642851"/>
    <w:rsid w:val="006428A5"/>
    <w:rsid w:val="0064308A"/>
    <w:rsid w:val="00645CDE"/>
    <w:rsid w:val="00652660"/>
    <w:rsid w:val="00652948"/>
    <w:rsid w:val="00657490"/>
    <w:rsid w:val="006575EA"/>
    <w:rsid w:val="0066028E"/>
    <w:rsid w:val="00661A5E"/>
    <w:rsid w:val="006620B4"/>
    <w:rsid w:val="00664755"/>
    <w:rsid w:val="00665F3D"/>
    <w:rsid w:val="0066759B"/>
    <w:rsid w:val="006706A0"/>
    <w:rsid w:val="006765A4"/>
    <w:rsid w:val="006765F6"/>
    <w:rsid w:val="006769B4"/>
    <w:rsid w:val="00684691"/>
    <w:rsid w:val="00687CBF"/>
    <w:rsid w:val="00690563"/>
    <w:rsid w:val="00692B97"/>
    <w:rsid w:val="00693537"/>
    <w:rsid w:val="00693B98"/>
    <w:rsid w:val="0069520F"/>
    <w:rsid w:val="0069637D"/>
    <w:rsid w:val="006A12EC"/>
    <w:rsid w:val="006A37A0"/>
    <w:rsid w:val="006B53D1"/>
    <w:rsid w:val="006B5680"/>
    <w:rsid w:val="006B583B"/>
    <w:rsid w:val="006B58FA"/>
    <w:rsid w:val="006B5E7E"/>
    <w:rsid w:val="006C2E49"/>
    <w:rsid w:val="006C32DF"/>
    <w:rsid w:val="006C48CA"/>
    <w:rsid w:val="006D2231"/>
    <w:rsid w:val="006D38B3"/>
    <w:rsid w:val="006D44F5"/>
    <w:rsid w:val="006D7016"/>
    <w:rsid w:val="006E577C"/>
    <w:rsid w:val="006E582D"/>
    <w:rsid w:val="006E7114"/>
    <w:rsid w:val="006F3814"/>
    <w:rsid w:val="006F4CE6"/>
    <w:rsid w:val="006F6BC2"/>
    <w:rsid w:val="006F6E61"/>
    <w:rsid w:val="00700869"/>
    <w:rsid w:val="00700C75"/>
    <w:rsid w:val="00701904"/>
    <w:rsid w:val="007032EE"/>
    <w:rsid w:val="0070523C"/>
    <w:rsid w:val="007110F3"/>
    <w:rsid w:val="007134EC"/>
    <w:rsid w:val="007160D0"/>
    <w:rsid w:val="00717CE0"/>
    <w:rsid w:val="00721C23"/>
    <w:rsid w:val="00723FAE"/>
    <w:rsid w:val="007252F0"/>
    <w:rsid w:val="007305C9"/>
    <w:rsid w:val="00735147"/>
    <w:rsid w:val="007368BB"/>
    <w:rsid w:val="00742B44"/>
    <w:rsid w:val="00742B55"/>
    <w:rsid w:val="00743AB5"/>
    <w:rsid w:val="00750641"/>
    <w:rsid w:val="00752D12"/>
    <w:rsid w:val="00754F89"/>
    <w:rsid w:val="007557C9"/>
    <w:rsid w:val="00755B17"/>
    <w:rsid w:val="0075786F"/>
    <w:rsid w:val="007621E8"/>
    <w:rsid w:val="00766C1B"/>
    <w:rsid w:val="00771B62"/>
    <w:rsid w:val="00772AE1"/>
    <w:rsid w:val="00773CDB"/>
    <w:rsid w:val="00774875"/>
    <w:rsid w:val="007837E0"/>
    <w:rsid w:val="007839E7"/>
    <w:rsid w:val="00784131"/>
    <w:rsid w:val="00790699"/>
    <w:rsid w:val="00790838"/>
    <w:rsid w:val="00791F4C"/>
    <w:rsid w:val="00792674"/>
    <w:rsid w:val="00792E6A"/>
    <w:rsid w:val="00792EE1"/>
    <w:rsid w:val="007938A8"/>
    <w:rsid w:val="00793979"/>
    <w:rsid w:val="00793BF4"/>
    <w:rsid w:val="00795403"/>
    <w:rsid w:val="00796565"/>
    <w:rsid w:val="007979EF"/>
    <w:rsid w:val="007A1060"/>
    <w:rsid w:val="007A57C1"/>
    <w:rsid w:val="007A7E83"/>
    <w:rsid w:val="007B4D62"/>
    <w:rsid w:val="007C1504"/>
    <w:rsid w:val="007C25AF"/>
    <w:rsid w:val="007C2CD3"/>
    <w:rsid w:val="007C4A46"/>
    <w:rsid w:val="007E08DD"/>
    <w:rsid w:val="007E1F69"/>
    <w:rsid w:val="007E5E65"/>
    <w:rsid w:val="007F471C"/>
    <w:rsid w:val="007F6B28"/>
    <w:rsid w:val="0080027D"/>
    <w:rsid w:val="00803730"/>
    <w:rsid w:val="00804FBC"/>
    <w:rsid w:val="0081038C"/>
    <w:rsid w:val="0081138A"/>
    <w:rsid w:val="008173D2"/>
    <w:rsid w:val="00817E5D"/>
    <w:rsid w:val="008209BD"/>
    <w:rsid w:val="00821B2A"/>
    <w:rsid w:val="00824D6B"/>
    <w:rsid w:val="0082712C"/>
    <w:rsid w:val="00830CEB"/>
    <w:rsid w:val="008311FE"/>
    <w:rsid w:val="00832FD7"/>
    <w:rsid w:val="00835D41"/>
    <w:rsid w:val="0084030C"/>
    <w:rsid w:val="00842430"/>
    <w:rsid w:val="00843FC6"/>
    <w:rsid w:val="00844565"/>
    <w:rsid w:val="00845F14"/>
    <w:rsid w:val="00846E3E"/>
    <w:rsid w:val="008525EA"/>
    <w:rsid w:val="00853C63"/>
    <w:rsid w:val="00853F59"/>
    <w:rsid w:val="00861505"/>
    <w:rsid w:val="00861E48"/>
    <w:rsid w:val="00861E54"/>
    <w:rsid w:val="00866F07"/>
    <w:rsid w:val="008714FC"/>
    <w:rsid w:val="0087243F"/>
    <w:rsid w:val="00873AB4"/>
    <w:rsid w:val="00873C23"/>
    <w:rsid w:val="00874EE0"/>
    <w:rsid w:val="00875A9F"/>
    <w:rsid w:val="008801C3"/>
    <w:rsid w:val="00881508"/>
    <w:rsid w:val="00882705"/>
    <w:rsid w:val="00885393"/>
    <w:rsid w:val="00887892"/>
    <w:rsid w:val="00887F48"/>
    <w:rsid w:val="00893836"/>
    <w:rsid w:val="008A2295"/>
    <w:rsid w:val="008A3E30"/>
    <w:rsid w:val="008A7326"/>
    <w:rsid w:val="008B00D5"/>
    <w:rsid w:val="008B19AF"/>
    <w:rsid w:val="008B3181"/>
    <w:rsid w:val="008B4BB4"/>
    <w:rsid w:val="008B4C3C"/>
    <w:rsid w:val="008C5B62"/>
    <w:rsid w:val="008D06BD"/>
    <w:rsid w:val="008D2E99"/>
    <w:rsid w:val="008D4C42"/>
    <w:rsid w:val="008E0F18"/>
    <w:rsid w:val="008E24FC"/>
    <w:rsid w:val="008E4F09"/>
    <w:rsid w:val="008E7898"/>
    <w:rsid w:val="008F07D8"/>
    <w:rsid w:val="008F2B88"/>
    <w:rsid w:val="008F5728"/>
    <w:rsid w:val="00902ECD"/>
    <w:rsid w:val="00904017"/>
    <w:rsid w:val="00911037"/>
    <w:rsid w:val="0091487C"/>
    <w:rsid w:val="009160C6"/>
    <w:rsid w:val="00922D3A"/>
    <w:rsid w:val="0093017F"/>
    <w:rsid w:val="00930F3B"/>
    <w:rsid w:val="00931C76"/>
    <w:rsid w:val="00932AC6"/>
    <w:rsid w:val="00934BB1"/>
    <w:rsid w:val="00940670"/>
    <w:rsid w:val="00940A00"/>
    <w:rsid w:val="009447EE"/>
    <w:rsid w:val="00944B86"/>
    <w:rsid w:val="0094543E"/>
    <w:rsid w:val="00946E07"/>
    <w:rsid w:val="00947B52"/>
    <w:rsid w:val="00947EF7"/>
    <w:rsid w:val="00950B6A"/>
    <w:rsid w:val="00950EF9"/>
    <w:rsid w:val="00954286"/>
    <w:rsid w:val="00954B4F"/>
    <w:rsid w:val="00955514"/>
    <w:rsid w:val="00956CBB"/>
    <w:rsid w:val="009655A5"/>
    <w:rsid w:val="00965D85"/>
    <w:rsid w:val="0097168C"/>
    <w:rsid w:val="00980EC5"/>
    <w:rsid w:val="009903B8"/>
    <w:rsid w:val="009904E4"/>
    <w:rsid w:val="009925E6"/>
    <w:rsid w:val="00993943"/>
    <w:rsid w:val="00994DA3"/>
    <w:rsid w:val="0099520E"/>
    <w:rsid w:val="0099536B"/>
    <w:rsid w:val="00996D7F"/>
    <w:rsid w:val="009A06F3"/>
    <w:rsid w:val="009A26D5"/>
    <w:rsid w:val="009A5A60"/>
    <w:rsid w:val="009B2B5D"/>
    <w:rsid w:val="009B6965"/>
    <w:rsid w:val="009B6D46"/>
    <w:rsid w:val="009B77C0"/>
    <w:rsid w:val="009C1E68"/>
    <w:rsid w:val="009C3EE8"/>
    <w:rsid w:val="009C60AB"/>
    <w:rsid w:val="009C6157"/>
    <w:rsid w:val="009C631D"/>
    <w:rsid w:val="009D6E37"/>
    <w:rsid w:val="009E0CD4"/>
    <w:rsid w:val="009E4E35"/>
    <w:rsid w:val="009E5E70"/>
    <w:rsid w:val="009F66E2"/>
    <w:rsid w:val="009F6C96"/>
    <w:rsid w:val="00A02096"/>
    <w:rsid w:val="00A04507"/>
    <w:rsid w:val="00A13E7C"/>
    <w:rsid w:val="00A20B57"/>
    <w:rsid w:val="00A210D5"/>
    <w:rsid w:val="00A21F4E"/>
    <w:rsid w:val="00A232CB"/>
    <w:rsid w:val="00A25D6A"/>
    <w:rsid w:val="00A26013"/>
    <w:rsid w:val="00A33D9D"/>
    <w:rsid w:val="00A36B5F"/>
    <w:rsid w:val="00A4123A"/>
    <w:rsid w:val="00A52096"/>
    <w:rsid w:val="00A5294F"/>
    <w:rsid w:val="00A53778"/>
    <w:rsid w:val="00A548F4"/>
    <w:rsid w:val="00A55672"/>
    <w:rsid w:val="00A5747D"/>
    <w:rsid w:val="00A60698"/>
    <w:rsid w:val="00A64987"/>
    <w:rsid w:val="00A662F2"/>
    <w:rsid w:val="00A717AA"/>
    <w:rsid w:val="00A75C31"/>
    <w:rsid w:val="00A764D8"/>
    <w:rsid w:val="00A82D25"/>
    <w:rsid w:val="00A86466"/>
    <w:rsid w:val="00A90B82"/>
    <w:rsid w:val="00A91127"/>
    <w:rsid w:val="00A9150D"/>
    <w:rsid w:val="00A92653"/>
    <w:rsid w:val="00AA2F7D"/>
    <w:rsid w:val="00AA4FD2"/>
    <w:rsid w:val="00AA6767"/>
    <w:rsid w:val="00AA7BAC"/>
    <w:rsid w:val="00AA7E9D"/>
    <w:rsid w:val="00AB2CA4"/>
    <w:rsid w:val="00AB3B62"/>
    <w:rsid w:val="00AC3DD0"/>
    <w:rsid w:val="00AD0F45"/>
    <w:rsid w:val="00AD12B3"/>
    <w:rsid w:val="00AD62A2"/>
    <w:rsid w:val="00AD718C"/>
    <w:rsid w:val="00AE3278"/>
    <w:rsid w:val="00AF60F7"/>
    <w:rsid w:val="00AF6BF3"/>
    <w:rsid w:val="00B03608"/>
    <w:rsid w:val="00B052D2"/>
    <w:rsid w:val="00B05F6B"/>
    <w:rsid w:val="00B20F8B"/>
    <w:rsid w:val="00B24C32"/>
    <w:rsid w:val="00B2543C"/>
    <w:rsid w:val="00B27E31"/>
    <w:rsid w:val="00B34D40"/>
    <w:rsid w:val="00B35EB7"/>
    <w:rsid w:val="00B371A4"/>
    <w:rsid w:val="00B40CC3"/>
    <w:rsid w:val="00B434E1"/>
    <w:rsid w:val="00B459A6"/>
    <w:rsid w:val="00B46867"/>
    <w:rsid w:val="00B47061"/>
    <w:rsid w:val="00B51974"/>
    <w:rsid w:val="00B54B08"/>
    <w:rsid w:val="00B56C38"/>
    <w:rsid w:val="00B575A3"/>
    <w:rsid w:val="00B64388"/>
    <w:rsid w:val="00B6509B"/>
    <w:rsid w:val="00B65968"/>
    <w:rsid w:val="00B81BCB"/>
    <w:rsid w:val="00B82153"/>
    <w:rsid w:val="00B836F9"/>
    <w:rsid w:val="00B85E93"/>
    <w:rsid w:val="00B92929"/>
    <w:rsid w:val="00B957EE"/>
    <w:rsid w:val="00BA0FA6"/>
    <w:rsid w:val="00BA6018"/>
    <w:rsid w:val="00BB0E61"/>
    <w:rsid w:val="00BB107A"/>
    <w:rsid w:val="00BB346D"/>
    <w:rsid w:val="00BB5CDC"/>
    <w:rsid w:val="00BB5FEF"/>
    <w:rsid w:val="00BB64A7"/>
    <w:rsid w:val="00BB72AB"/>
    <w:rsid w:val="00BC0234"/>
    <w:rsid w:val="00BC6FF9"/>
    <w:rsid w:val="00BC7147"/>
    <w:rsid w:val="00BD1BF7"/>
    <w:rsid w:val="00BD28C5"/>
    <w:rsid w:val="00BD3508"/>
    <w:rsid w:val="00BD3CF1"/>
    <w:rsid w:val="00BD4FFF"/>
    <w:rsid w:val="00BD5BB5"/>
    <w:rsid w:val="00BE0538"/>
    <w:rsid w:val="00BE1710"/>
    <w:rsid w:val="00BE1AA4"/>
    <w:rsid w:val="00BE1CB6"/>
    <w:rsid w:val="00BE7794"/>
    <w:rsid w:val="00BF547E"/>
    <w:rsid w:val="00C01E12"/>
    <w:rsid w:val="00C03C4B"/>
    <w:rsid w:val="00C05214"/>
    <w:rsid w:val="00C13490"/>
    <w:rsid w:val="00C15FE4"/>
    <w:rsid w:val="00C21CCB"/>
    <w:rsid w:val="00C2630B"/>
    <w:rsid w:val="00C32999"/>
    <w:rsid w:val="00C33290"/>
    <w:rsid w:val="00C33654"/>
    <w:rsid w:val="00C351F7"/>
    <w:rsid w:val="00C37DB5"/>
    <w:rsid w:val="00C40696"/>
    <w:rsid w:val="00C41BE0"/>
    <w:rsid w:val="00C4477D"/>
    <w:rsid w:val="00C469B6"/>
    <w:rsid w:val="00C50264"/>
    <w:rsid w:val="00C51062"/>
    <w:rsid w:val="00C51B49"/>
    <w:rsid w:val="00C5421F"/>
    <w:rsid w:val="00C62780"/>
    <w:rsid w:val="00C64B84"/>
    <w:rsid w:val="00C67525"/>
    <w:rsid w:val="00C72DC6"/>
    <w:rsid w:val="00C73340"/>
    <w:rsid w:val="00C74E0A"/>
    <w:rsid w:val="00C76341"/>
    <w:rsid w:val="00C777A7"/>
    <w:rsid w:val="00C77F93"/>
    <w:rsid w:val="00C77FE8"/>
    <w:rsid w:val="00C81B64"/>
    <w:rsid w:val="00C823C5"/>
    <w:rsid w:val="00C85122"/>
    <w:rsid w:val="00C910B3"/>
    <w:rsid w:val="00C941F1"/>
    <w:rsid w:val="00C96CDB"/>
    <w:rsid w:val="00CA01CD"/>
    <w:rsid w:val="00CA263E"/>
    <w:rsid w:val="00CA5EA8"/>
    <w:rsid w:val="00CB006D"/>
    <w:rsid w:val="00CB0165"/>
    <w:rsid w:val="00CB3530"/>
    <w:rsid w:val="00CB55D1"/>
    <w:rsid w:val="00CB6F41"/>
    <w:rsid w:val="00CB7CDD"/>
    <w:rsid w:val="00CC42D5"/>
    <w:rsid w:val="00CC4548"/>
    <w:rsid w:val="00CC5DC0"/>
    <w:rsid w:val="00CC6206"/>
    <w:rsid w:val="00CC652B"/>
    <w:rsid w:val="00CC771F"/>
    <w:rsid w:val="00CC7914"/>
    <w:rsid w:val="00CD0524"/>
    <w:rsid w:val="00CD4684"/>
    <w:rsid w:val="00CD7615"/>
    <w:rsid w:val="00CD7A95"/>
    <w:rsid w:val="00CE0D65"/>
    <w:rsid w:val="00CE37CF"/>
    <w:rsid w:val="00CF1689"/>
    <w:rsid w:val="00CF4972"/>
    <w:rsid w:val="00CF6539"/>
    <w:rsid w:val="00CF7448"/>
    <w:rsid w:val="00D0314E"/>
    <w:rsid w:val="00D034C0"/>
    <w:rsid w:val="00D04DFB"/>
    <w:rsid w:val="00D051C7"/>
    <w:rsid w:val="00D114EF"/>
    <w:rsid w:val="00D1439C"/>
    <w:rsid w:val="00D15DC7"/>
    <w:rsid w:val="00D2570D"/>
    <w:rsid w:val="00D25EAA"/>
    <w:rsid w:val="00D27F51"/>
    <w:rsid w:val="00D3233A"/>
    <w:rsid w:val="00D328FE"/>
    <w:rsid w:val="00D32F76"/>
    <w:rsid w:val="00D37612"/>
    <w:rsid w:val="00D379D4"/>
    <w:rsid w:val="00D42190"/>
    <w:rsid w:val="00D42D19"/>
    <w:rsid w:val="00D43835"/>
    <w:rsid w:val="00D43F24"/>
    <w:rsid w:val="00D465C6"/>
    <w:rsid w:val="00D56901"/>
    <w:rsid w:val="00D601A8"/>
    <w:rsid w:val="00D641B9"/>
    <w:rsid w:val="00D66688"/>
    <w:rsid w:val="00D66F95"/>
    <w:rsid w:val="00D67621"/>
    <w:rsid w:val="00D721FC"/>
    <w:rsid w:val="00D722EC"/>
    <w:rsid w:val="00D7340E"/>
    <w:rsid w:val="00D772B3"/>
    <w:rsid w:val="00D80106"/>
    <w:rsid w:val="00D85C08"/>
    <w:rsid w:val="00D85CC9"/>
    <w:rsid w:val="00D9516A"/>
    <w:rsid w:val="00D9681E"/>
    <w:rsid w:val="00DA7C6E"/>
    <w:rsid w:val="00DB2139"/>
    <w:rsid w:val="00DB46FC"/>
    <w:rsid w:val="00DB6013"/>
    <w:rsid w:val="00DC327B"/>
    <w:rsid w:val="00DC3844"/>
    <w:rsid w:val="00DD11EB"/>
    <w:rsid w:val="00DD2F44"/>
    <w:rsid w:val="00DD7A66"/>
    <w:rsid w:val="00DE708D"/>
    <w:rsid w:val="00DF1854"/>
    <w:rsid w:val="00DF271F"/>
    <w:rsid w:val="00DF2B46"/>
    <w:rsid w:val="00DF5C7C"/>
    <w:rsid w:val="00DF7DFA"/>
    <w:rsid w:val="00E007E4"/>
    <w:rsid w:val="00E03FFE"/>
    <w:rsid w:val="00E0443D"/>
    <w:rsid w:val="00E114B8"/>
    <w:rsid w:val="00E1413E"/>
    <w:rsid w:val="00E1730B"/>
    <w:rsid w:val="00E20868"/>
    <w:rsid w:val="00E22CE8"/>
    <w:rsid w:val="00E22FF8"/>
    <w:rsid w:val="00E24020"/>
    <w:rsid w:val="00E24062"/>
    <w:rsid w:val="00E24AEB"/>
    <w:rsid w:val="00E33AE1"/>
    <w:rsid w:val="00E34AA5"/>
    <w:rsid w:val="00E37B82"/>
    <w:rsid w:val="00E408A0"/>
    <w:rsid w:val="00E430AB"/>
    <w:rsid w:val="00E44375"/>
    <w:rsid w:val="00E443DC"/>
    <w:rsid w:val="00E445AD"/>
    <w:rsid w:val="00E54796"/>
    <w:rsid w:val="00E567D9"/>
    <w:rsid w:val="00E576C1"/>
    <w:rsid w:val="00E60352"/>
    <w:rsid w:val="00E6663B"/>
    <w:rsid w:val="00E672E3"/>
    <w:rsid w:val="00E67DDE"/>
    <w:rsid w:val="00E71C9D"/>
    <w:rsid w:val="00E72ABF"/>
    <w:rsid w:val="00E82FF1"/>
    <w:rsid w:val="00E84505"/>
    <w:rsid w:val="00E86862"/>
    <w:rsid w:val="00E86BB4"/>
    <w:rsid w:val="00E90584"/>
    <w:rsid w:val="00E912B7"/>
    <w:rsid w:val="00E9390E"/>
    <w:rsid w:val="00E94BBC"/>
    <w:rsid w:val="00EA375E"/>
    <w:rsid w:val="00EB3C6C"/>
    <w:rsid w:val="00EB650C"/>
    <w:rsid w:val="00EC2A11"/>
    <w:rsid w:val="00EC309E"/>
    <w:rsid w:val="00EC5ED8"/>
    <w:rsid w:val="00ED0212"/>
    <w:rsid w:val="00ED083A"/>
    <w:rsid w:val="00ED1A3F"/>
    <w:rsid w:val="00ED5D32"/>
    <w:rsid w:val="00ED6F32"/>
    <w:rsid w:val="00ED7A1D"/>
    <w:rsid w:val="00EE2403"/>
    <w:rsid w:val="00EE4452"/>
    <w:rsid w:val="00EE48DA"/>
    <w:rsid w:val="00EF1027"/>
    <w:rsid w:val="00EF1FB4"/>
    <w:rsid w:val="00EF7C5F"/>
    <w:rsid w:val="00F012AF"/>
    <w:rsid w:val="00F03729"/>
    <w:rsid w:val="00F24368"/>
    <w:rsid w:val="00F270E6"/>
    <w:rsid w:val="00F311BA"/>
    <w:rsid w:val="00F31C89"/>
    <w:rsid w:val="00F3314A"/>
    <w:rsid w:val="00F35F7A"/>
    <w:rsid w:val="00F360AD"/>
    <w:rsid w:val="00F4231B"/>
    <w:rsid w:val="00F46922"/>
    <w:rsid w:val="00F50851"/>
    <w:rsid w:val="00F51C20"/>
    <w:rsid w:val="00F528BD"/>
    <w:rsid w:val="00F57346"/>
    <w:rsid w:val="00F7046D"/>
    <w:rsid w:val="00F716C5"/>
    <w:rsid w:val="00F71FF7"/>
    <w:rsid w:val="00F733A3"/>
    <w:rsid w:val="00F75F3B"/>
    <w:rsid w:val="00F81054"/>
    <w:rsid w:val="00F82402"/>
    <w:rsid w:val="00F83AD4"/>
    <w:rsid w:val="00F8723E"/>
    <w:rsid w:val="00F91364"/>
    <w:rsid w:val="00F95F83"/>
    <w:rsid w:val="00F97F4E"/>
    <w:rsid w:val="00FA0EC6"/>
    <w:rsid w:val="00FA1A22"/>
    <w:rsid w:val="00FA304A"/>
    <w:rsid w:val="00FA30DF"/>
    <w:rsid w:val="00FA7763"/>
    <w:rsid w:val="00FB179E"/>
    <w:rsid w:val="00FB5B3A"/>
    <w:rsid w:val="00FB68F2"/>
    <w:rsid w:val="00FB6FD0"/>
    <w:rsid w:val="00FC242A"/>
    <w:rsid w:val="00FC3342"/>
    <w:rsid w:val="00FD5791"/>
    <w:rsid w:val="00FD5ADC"/>
    <w:rsid w:val="00FE0CC3"/>
    <w:rsid w:val="00FF472B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11A0ED"/>
  <w15:docId w15:val="{08CDD5B9-199E-41D8-AAED-15BCF191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628"/>
    <w:rPr>
      <w:sz w:val="24"/>
    </w:rPr>
  </w:style>
  <w:style w:type="paragraph" w:styleId="Nagwek1">
    <w:name w:val="heading 1"/>
    <w:aliases w:val="numer paragrafu"/>
    <w:basedOn w:val="Listanumerowana"/>
    <w:next w:val="paragrafnumeracja"/>
    <w:link w:val="Nagwek1Znak"/>
    <w:qFormat/>
    <w:rsid w:val="009B77C0"/>
    <w:pPr>
      <w:keepNext/>
      <w:numPr>
        <w:numId w:val="0"/>
      </w:numPr>
      <w:tabs>
        <w:tab w:val="num" w:pos="284"/>
      </w:tabs>
      <w:spacing w:before="240" w:after="60"/>
      <w:ind w:left="567" w:hanging="567"/>
      <w:contextualSpacing w:val="0"/>
      <w:jc w:val="center"/>
      <w:outlineLvl w:val="0"/>
    </w:pPr>
    <w:rPr>
      <w:rFonts w:ascii="Arial Narrow" w:hAnsi="Arial Narrow"/>
      <w:b/>
      <w:kern w:val="2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F472B"/>
    <w:pPr>
      <w:jc w:val="both"/>
    </w:pPr>
  </w:style>
  <w:style w:type="paragraph" w:styleId="Tekstdymka">
    <w:name w:val="Balloon Text"/>
    <w:basedOn w:val="Normalny"/>
    <w:semiHidden/>
    <w:rsid w:val="0081038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1F6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E1F69"/>
    <w:rPr>
      <w:sz w:val="24"/>
    </w:rPr>
  </w:style>
  <w:style w:type="paragraph" w:customStyle="1" w:styleId="ZnakZnak2">
    <w:name w:val="Znak Znak2"/>
    <w:basedOn w:val="Normalny"/>
    <w:rsid w:val="00A91127"/>
    <w:rPr>
      <w:rFonts w:ascii="Arial" w:hAnsi="Arial" w:cs="Arial"/>
      <w:szCs w:val="24"/>
    </w:rPr>
  </w:style>
  <w:style w:type="character" w:styleId="Odwoaniedokomentarza">
    <w:name w:val="annotation reference"/>
    <w:semiHidden/>
    <w:rsid w:val="00F50851"/>
    <w:rPr>
      <w:sz w:val="16"/>
      <w:szCs w:val="16"/>
    </w:rPr>
  </w:style>
  <w:style w:type="paragraph" w:styleId="Tekstkomentarza">
    <w:name w:val="annotation text"/>
    <w:basedOn w:val="Normalny"/>
    <w:semiHidden/>
    <w:rsid w:val="00F50851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50851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FB179E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FB179E"/>
    <w:rPr>
      <w:lang w:val="pl-PL" w:eastAsia="pl-PL" w:bidi="ar-SA"/>
    </w:rPr>
  </w:style>
  <w:style w:type="character" w:styleId="Odwoanieprzypisudolnego">
    <w:name w:val="footnote reference"/>
    <w:semiHidden/>
    <w:unhideWhenUsed/>
    <w:rsid w:val="00FB179E"/>
    <w:rPr>
      <w:vertAlign w:val="superscript"/>
    </w:rPr>
  </w:style>
  <w:style w:type="character" w:customStyle="1" w:styleId="akapitdomyslny1">
    <w:name w:val="akapitdomyslny1"/>
    <w:rsid w:val="00FB179E"/>
    <w:rPr>
      <w:rFonts w:cs="Times New Roman"/>
    </w:rPr>
  </w:style>
  <w:style w:type="character" w:styleId="Hipercze">
    <w:name w:val="Hyperlink"/>
    <w:rsid w:val="0066759B"/>
    <w:rPr>
      <w:color w:val="0000FF"/>
      <w:u w:val="single"/>
    </w:rPr>
  </w:style>
  <w:style w:type="paragraph" w:styleId="Tekstpodstawowy3">
    <w:name w:val="Body Text 3"/>
    <w:basedOn w:val="Normalny"/>
    <w:rsid w:val="008F5728"/>
    <w:pPr>
      <w:suppressAutoHyphens/>
      <w:spacing w:after="120"/>
    </w:pPr>
    <w:rPr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1E288E"/>
    <w:pPr>
      <w:tabs>
        <w:tab w:val="center" w:pos="4536"/>
        <w:tab w:val="right" w:pos="9072"/>
      </w:tabs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unhideWhenUsed/>
    <w:rsid w:val="00E67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7DDE"/>
    <w:rPr>
      <w:sz w:val="24"/>
    </w:rPr>
  </w:style>
  <w:style w:type="paragraph" w:styleId="Akapitzlist">
    <w:name w:val="List Paragraph"/>
    <w:aliases w:val="List Paragraph,L1,Numerowanie,Akapit z listą5,sw tekst,Akapit z listą BS,Kolorowa lista — akcent 11,2 heading,A_wyliczenie,K-P_odwolanie,maz_wyliczenie,opis dzialania,CW_Lista,Lista num,Wypunktowanie,wypunktowanie,Obiekt,List Paragraph1"/>
    <w:basedOn w:val="Normalny"/>
    <w:link w:val="AkapitzlistZnak"/>
    <w:uiPriority w:val="99"/>
    <w:qFormat/>
    <w:rsid w:val="000C6D0D"/>
    <w:pPr>
      <w:ind w:left="708"/>
    </w:pPr>
    <w:rPr>
      <w:szCs w:val="24"/>
    </w:rPr>
  </w:style>
  <w:style w:type="paragraph" w:customStyle="1" w:styleId="Standardowytekst">
    <w:name w:val="Standardowy.tekst"/>
    <w:rsid w:val="00EF1FB4"/>
    <w:pPr>
      <w:overflowPunct w:val="0"/>
      <w:autoSpaceDE w:val="0"/>
      <w:autoSpaceDN w:val="0"/>
      <w:adjustRightInd w:val="0"/>
      <w:jc w:val="both"/>
    </w:pPr>
  </w:style>
  <w:style w:type="character" w:customStyle="1" w:styleId="Teksttreci">
    <w:name w:val="Tekst treści_"/>
    <w:link w:val="Teksttreci0"/>
    <w:rsid w:val="00A82D25"/>
    <w:rPr>
      <w:rFonts w:ascii="Trebuchet MS" w:eastAsia="Trebuchet MS" w:hAnsi="Trebuchet MS" w:cs="Trebuchet MS"/>
      <w:color w:val="000000"/>
      <w:sz w:val="19"/>
      <w:szCs w:val="19"/>
    </w:rPr>
  </w:style>
  <w:style w:type="paragraph" w:customStyle="1" w:styleId="Teksttreci0">
    <w:name w:val="Tekst treści"/>
    <w:basedOn w:val="Normalny"/>
    <w:link w:val="Teksttreci"/>
    <w:rsid w:val="00A82D25"/>
    <w:pPr>
      <w:widowControl w:val="0"/>
      <w:tabs>
        <w:tab w:val="left" w:pos="350"/>
      </w:tabs>
      <w:spacing w:line="250" w:lineRule="exact"/>
      <w:ind w:left="380"/>
      <w:jc w:val="both"/>
    </w:pPr>
    <w:rPr>
      <w:rFonts w:ascii="Trebuchet MS" w:eastAsia="Trebuchet MS" w:hAnsi="Trebuchet MS"/>
      <w:color w:val="000000"/>
      <w:sz w:val="19"/>
      <w:szCs w:val="19"/>
    </w:rPr>
  </w:style>
  <w:style w:type="paragraph" w:styleId="Bezodstpw">
    <w:name w:val="No Spacing"/>
    <w:uiPriority w:val="1"/>
    <w:qFormat/>
    <w:rsid w:val="00E60352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8C5B62"/>
    <w:rPr>
      <w:sz w:val="24"/>
    </w:rPr>
  </w:style>
  <w:style w:type="paragraph" w:customStyle="1" w:styleId="Akapitzlist1">
    <w:name w:val="Akapit z listą1"/>
    <w:basedOn w:val="Normalny"/>
    <w:link w:val="ListParagraphChar"/>
    <w:rsid w:val="0082712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82712C"/>
    <w:rPr>
      <w:rFonts w:ascii="Calibri" w:hAnsi="Calibri"/>
      <w:sz w:val="22"/>
      <w:szCs w:val="22"/>
      <w:lang w:val="pl-PL" w:eastAsia="en-US" w:bidi="ar-SA"/>
    </w:rPr>
  </w:style>
  <w:style w:type="paragraph" w:styleId="NormalnyWeb">
    <w:name w:val="Normal (Web)"/>
    <w:basedOn w:val="Normalny"/>
    <w:rsid w:val="00BA0FA6"/>
    <w:pPr>
      <w:spacing w:before="100" w:beforeAutospacing="1" w:after="100" w:afterAutospacing="1"/>
      <w:jc w:val="both"/>
    </w:pPr>
    <w:rPr>
      <w:sz w:val="20"/>
    </w:rPr>
  </w:style>
  <w:style w:type="paragraph" w:customStyle="1" w:styleId="Normalny1">
    <w:name w:val="Normalny1"/>
    <w:rsid w:val="00BA0FA6"/>
    <w:pPr>
      <w:widowControl w:val="0"/>
      <w:suppressAutoHyphens/>
    </w:pPr>
    <w:rPr>
      <w:sz w:val="22"/>
      <w:szCs w:val="22"/>
    </w:rPr>
  </w:style>
  <w:style w:type="paragraph" w:customStyle="1" w:styleId="glowny-akapit">
    <w:name w:val="glowny-akapit"/>
    <w:basedOn w:val="Normalny"/>
    <w:qFormat/>
    <w:rsid w:val="00FB6FD0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paragraph" w:customStyle="1" w:styleId="Nagwek21">
    <w:name w:val="Nagłówek 21"/>
    <w:basedOn w:val="Normalny"/>
    <w:uiPriority w:val="1"/>
    <w:qFormat/>
    <w:rsid w:val="00327AD8"/>
    <w:pPr>
      <w:widowControl w:val="0"/>
      <w:ind w:left="116"/>
      <w:jc w:val="both"/>
      <w:outlineLvl w:val="2"/>
    </w:pPr>
    <w:rPr>
      <w:b/>
      <w:bCs/>
      <w:sz w:val="22"/>
      <w:szCs w:val="22"/>
      <w:lang w:eastAsia="en-US"/>
    </w:rPr>
  </w:style>
  <w:style w:type="paragraph" w:customStyle="1" w:styleId="1">
    <w:name w:val="1."/>
    <w:basedOn w:val="Normalny"/>
    <w:rsid w:val="00692B97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AkapitzlistZnak">
    <w:name w:val="Akapit z listą Znak"/>
    <w:aliases w:val="List Paragraph Znak,L1 Znak,Numerowanie Znak,Akapit z listą5 Znak,sw tekst Znak,Akapit z listą BS Znak,Kolorowa lista — akcent 11 Znak,2 heading Znak,A_wyliczenie Znak,K-P_odwolanie Znak,maz_wyliczenie Znak,opis dzialania Znak"/>
    <w:link w:val="Akapitzlist"/>
    <w:uiPriority w:val="99"/>
    <w:qFormat/>
    <w:locked/>
    <w:rsid w:val="001C6F5D"/>
    <w:rPr>
      <w:sz w:val="24"/>
      <w:szCs w:val="24"/>
    </w:rPr>
  </w:style>
  <w:style w:type="paragraph" w:customStyle="1" w:styleId="Zwykytekst1">
    <w:name w:val="Zwykły tekst1"/>
    <w:basedOn w:val="Normalny"/>
    <w:rsid w:val="00C51062"/>
    <w:pPr>
      <w:suppressAutoHyphens/>
    </w:pPr>
    <w:rPr>
      <w:rFonts w:ascii="Courier New" w:hAnsi="Courier New" w:cs="Courier New"/>
      <w:sz w:val="20"/>
    </w:rPr>
  </w:style>
  <w:style w:type="paragraph" w:customStyle="1" w:styleId="Default">
    <w:name w:val="Default"/>
    <w:rsid w:val="000040E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aliases w:val="numer paragrafu Znak"/>
    <w:basedOn w:val="Domylnaczcionkaakapitu"/>
    <w:link w:val="Nagwek1"/>
    <w:rsid w:val="009B77C0"/>
    <w:rPr>
      <w:rFonts w:ascii="Arial Narrow" w:hAnsi="Arial Narrow"/>
      <w:b/>
      <w:kern w:val="28"/>
      <w:sz w:val="22"/>
      <w:szCs w:val="22"/>
    </w:rPr>
  </w:style>
  <w:style w:type="paragraph" w:customStyle="1" w:styleId="paragrafnumeracja">
    <w:name w:val="paragraf_numeracja"/>
    <w:basedOn w:val="Listanumerowana"/>
    <w:rsid w:val="009B77C0"/>
    <w:pPr>
      <w:numPr>
        <w:numId w:val="0"/>
      </w:numPr>
      <w:tabs>
        <w:tab w:val="num" w:pos="284"/>
      </w:tabs>
      <w:spacing w:before="120" w:after="120"/>
      <w:ind w:left="283" w:hanging="283"/>
      <w:contextualSpacing w:val="0"/>
      <w:jc w:val="both"/>
    </w:pPr>
    <w:rPr>
      <w:rFonts w:ascii="Arial Narrow" w:hAnsi="Arial Narrow"/>
      <w:kern w:val="28"/>
      <w:sz w:val="22"/>
      <w:szCs w:val="22"/>
    </w:rPr>
  </w:style>
  <w:style w:type="paragraph" w:styleId="Listanumerowana">
    <w:name w:val="List Number"/>
    <w:basedOn w:val="Normalny"/>
    <w:uiPriority w:val="99"/>
    <w:semiHidden/>
    <w:unhideWhenUsed/>
    <w:rsid w:val="009B77C0"/>
    <w:pPr>
      <w:numPr>
        <w:numId w:val="27"/>
      </w:numPr>
      <w:contextualSpacing/>
    </w:pPr>
  </w:style>
  <w:style w:type="paragraph" w:styleId="Poprawka">
    <w:name w:val="Revision"/>
    <w:hidden/>
    <w:uiPriority w:val="99"/>
    <w:semiHidden/>
    <w:rsid w:val="00C336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3F095-76BA-4FCA-8004-A84A71C9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3007</Words>
  <Characters>18047</Characters>
  <Application>Microsoft Office Word</Application>
  <DocSecurity>0</DocSecurity>
  <Lines>150</Lines>
  <Paragraphs>42</Paragraphs>
  <ScaleCrop>false</ScaleCrop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Dudczak</dc:creator>
  <cp:lastModifiedBy>Ewa Dudczak</cp:lastModifiedBy>
  <cp:revision>6</cp:revision>
  <cp:lastPrinted>2026-01-14T10:05:00Z</cp:lastPrinted>
  <dcterms:created xsi:type="dcterms:W3CDTF">2024-08-06T09:10:00Z</dcterms:created>
  <dcterms:modified xsi:type="dcterms:W3CDTF">2026-01-14T10:05:00Z</dcterms:modified>
</cp:coreProperties>
</file>